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5B" w:rsidRDefault="00F6325B">
      <w:pPr>
        <w:widowControl/>
        <w:autoSpaceDE/>
        <w:autoSpaceDN/>
        <w:adjustRightInd/>
        <w:ind w:left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br w:type="page"/>
      </w:r>
      <w:r w:rsidR="006D2DEB">
        <w:rPr>
          <w:b/>
          <w:noProof/>
          <w:sz w:val="32"/>
          <w:szCs w:val="32"/>
        </w:rPr>
        <w:lastRenderedPageBreak/>
        <w:drawing>
          <wp:inline distT="0" distB="0" distL="0" distR="0">
            <wp:extent cx="7772400" cy="10687050"/>
            <wp:effectExtent l="0" t="0" r="0" b="0"/>
            <wp:docPr id="1" name="Рисунок 1" descr="C:\Users\Администратор\Desktop\Бетанова\6 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Бетанова\6 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5C5" w:rsidRDefault="003615C5" w:rsidP="00F6325B">
      <w:pPr>
        <w:pStyle w:val="a5"/>
        <w:ind w:firstLine="720"/>
        <w:jc w:val="right"/>
        <w:rPr>
          <w:b/>
          <w:sz w:val="32"/>
          <w:szCs w:val="32"/>
        </w:rPr>
      </w:pPr>
    </w:p>
    <w:p w:rsidR="00686425" w:rsidRDefault="00686425" w:rsidP="008C27EE">
      <w:pPr>
        <w:rPr>
          <w:sz w:val="32"/>
          <w:szCs w:val="32"/>
        </w:rPr>
      </w:pPr>
    </w:p>
    <w:p w:rsidR="00FC3CFB" w:rsidRPr="00146F7F" w:rsidRDefault="00FC3CFB" w:rsidP="00FC3CFB">
      <w:pPr>
        <w:pStyle w:val="a5"/>
        <w:ind w:firstLine="720"/>
        <w:jc w:val="center"/>
      </w:pPr>
      <w:r w:rsidRPr="00146F7F">
        <w:t>ПОЯСНИТЕЛЬНАЯ ЗАПИСКА</w:t>
      </w:r>
    </w:p>
    <w:p w:rsidR="00FC3CFB" w:rsidRPr="00146F7F" w:rsidRDefault="00FC3CFB" w:rsidP="00FC3CFB">
      <w:pPr>
        <w:pStyle w:val="a5"/>
        <w:ind w:firstLine="720"/>
      </w:pPr>
      <w:r w:rsidRPr="00146F7F">
        <w:t xml:space="preserve">Рабочая программа составлена </w:t>
      </w:r>
      <w:r w:rsidR="00146F7F" w:rsidRPr="00146F7F">
        <w:rPr>
          <w:bCs/>
          <w:iCs/>
        </w:rPr>
        <w:t xml:space="preserve"> </w:t>
      </w:r>
      <w:r w:rsidR="00146F7F" w:rsidRPr="00146F7F">
        <w:t>в соответствии с требованиями Федерального государственного образовательного стандарта второго поколения о</w:t>
      </w:r>
      <w:r w:rsidR="00146F7F" w:rsidRPr="00146F7F">
        <w:t>с</w:t>
      </w:r>
      <w:r w:rsidR="00146F7F" w:rsidRPr="00146F7F">
        <w:t xml:space="preserve">новного общего образования. </w:t>
      </w:r>
      <w:r w:rsidRPr="00146F7F">
        <w:t xml:space="preserve">Программы для общеобразовательных учреждений. Математика 5-6 </w:t>
      </w:r>
      <w:proofErr w:type="spellStart"/>
      <w:r w:rsidRPr="00146F7F">
        <w:t>кл</w:t>
      </w:r>
      <w:proofErr w:type="spellEnd"/>
      <w:r w:rsidRPr="00146F7F">
        <w:t xml:space="preserve">. /Сост. </w:t>
      </w:r>
      <w:proofErr w:type="spellStart"/>
      <w:r w:rsidRPr="00146F7F">
        <w:t>Бурмистрова</w:t>
      </w:r>
      <w:proofErr w:type="spellEnd"/>
      <w:r w:rsidRPr="00146F7F">
        <w:t xml:space="preserve"> Т.А. –  М.: Просвещение, 2009</w:t>
      </w:r>
    </w:p>
    <w:p w:rsidR="00FC3CFB" w:rsidRPr="00146F7F" w:rsidRDefault="00FC3CFB" w:rsidP="00FC3CFB">
      <w:pPr>
        <w:pStyle w:val="a5"/>
        <w:ind w:firstLine="720"/>
      </w:pPr>
      <w:r w:rsidRPr="00146F7F">
        <w:t xml:space="preserve">Рабочая программа составлена с учетом следующего учебно-методического комплекта: </w:t>
      </w:r>
    </w:p>
    <w:p w:rsidR="00FC3CFB" w:rsidRPr="00146F7F" w:rsidRDefault="00FC3CFB" w:rsidP="00FC3CFB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146F7F">
        <w:rPr>
          <w:sz w:val="24"/>
          <w:szCs w:val="24"/>
        </w:rPr>
        <w:t xml:space="preserve"> Математика.6 класс: учеб</w:t>
      </w:r>
      <w:proofErr w:type="gramStart"/>
      <w:r w:rsidRPr="00146F7F">
        <w:rPr>
          <w:sz w:val="24"/>
          <w:szCs w:val="24"/>
        </w:rPr>
        <w:t>.</w:t>
      </w:r>
      <w:proofErr w:type="gramEnd"/>
      <w:r w:rsidRPr="00146F7F">
        <w:rPr>
          <w:sz w:val="24"/>
          <w:szCs w:val="24"/>
        </w:rPr>
        <w:t xml:space="preserve"> </w:t>
      </w:r>
      <w:proofErr w:type="gramStart"/>
      <w:r w:rsidRPr="00146F7F">
        <w:rPr>
          <w:sz w:val="24"/>
          <w:szCs w:val="24"/>
        </w:rPr>
        <w:t>д</w:t>
      </w:r>
      <w:proofErr w:type="gramEnd"/>
      <w:r w:rsidRPr="00146F7F">
        <w:rPr>
          <w:sz w:val="24"/>
          <w:szCs w:val="24"/>
        </w:rPr>
        <w:t xml:space="preserve">ля  </w:t>
      </w:r>
      <w:proofErr w:type="spellStart"/>
      <w:r w:rsidRPr="00146F7F">
        <w:rPr>
          <w:sz w:val="24"/>
          <w:szCs w:val="24"/>
        </w:rPr>
        <w:t>общеобразоват</w:t>
      </w:r>
      <w:proofErr w:type="spellEnd"/>
      <w:r w:rsidRPr="00146F7F">
        <w:rPr>
          <w:sz w:val="24"/>
          <w:szCs w:val="24"/>
        </w:rPr>
        <w:t>. учреждений / [</w:t>
      </w:r>
      <w:proofErr w:type="spellStart"/>
      <w:r w:rsidRPr="00146F7F">
        <w:rPr>
          <w:sz w:val="24"/>
          <w:szCs w:val="24"/>
        </w:rPr>
        <w:t>С.М.Никольский</w:t>
      </w:r>
      <w:proofErr w:type="spellEnd"/>
      <w:r w:rsidRPr="00146F7F">
        <w:rPr>
          <w:sz w:val="24"/>
          <w:szCs w:val="24"/>
        </w:rPr>
        <w:t xml:space="preserve">, </w:t>
      </w:r>
      <w:proofErr w:type="spellStart"/>
      <w:r w:rsidRPr="00146F7F">
        <w:rPr>
          <w:sz w:val="24"/>
          <w:szCs w:val="24"/>
        </w:rPr>
        <w:t>М.К.Потапов</w:t>
      </w:r>
      <w:proofErr w:type="spellEnd"/>
      <w:r w:rsidRPr="00146F7F">
        <w:rPr>
          <w:sz w:val="24"/>
          <w:szCs w:val="24"/>
        </w:rPr>
        <w:t xml:space="preserve">, </w:t>
      </w:r>
      <w:proofErr w:type="spellStart"/>
      <w:r w:rsidRPr="00146F7F">
        <w:rPr>
          <w:sz w:val="24"/>
          <w:szCs w:val="24"/>
        </w:rPr>
        <w:t>Н.Н.Решетников</w:t>
      </w:r>
      <w:proofErr w:type="spellEnd"/>
      <w:r w:rsidRPr="00146F7F">
        <w:rPr>
          <w:sz w:val="24"/>
          <w:szCs w:val="24"/>
        </w:rPr>
        <w:t xml:space="preserve">, </w:t>
      </w:r>
      <w:proofErr w:type="spellStart"/>
      <w:r w:rsidRPr="00146F7F">
        <w:rPr>
          <w:sz w:val="24"/>
          <w:szCs w:val="24"/>
        </w:rPr>
        <w:t>А.В.Шевкин</w:t>
      </w:r>
      <w:proofErr w:type="spellEnd"/>
      <w:r w:rsidRPr="00146F7F">
        <w:rPr>
          <w:sz w:val="24"/>
          <w:szCs w:val="24"/>
        </w:rPr>
        <w:t>].- М.: Про</w:t>
      </w:r>
      <w:r w:rsidR="007676EC" w:rsidRPr="00146F7F">
        <w:rPr>
          <w:sz w:val="24"/>
          <w:szCs w:val="24"/>
        </w:rPr>
        <w:t>свещение, 2013</w:t>
      </w:r>
      <w:r w:rsidRPr="00146F7F">
        <w:rPr>
          <w:sz w:val="24"/>
          <w:szCs w:val="24"/>
        </w:rPr>
        <w:t>.</w:t>
      </w:r>
    </w:p>
    <w:p w:rsidR="00FC3CFB" w:rsidRPr="00146F7F" w:rsidRDefault="00FC3CFB" w:rsidP="00FC3CFB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146F7F">
        <w:rPr>
          <w:sz w:val="24"/>
          <w:szCs w:val="24"/>
        </w:rPr>
        <w:t xml:space="preserve">Математика: </w:t>
      </w:r>
      <w:proofErr w:type="spellStart"/>
      <w:r w:rsidRPr="00146F7F">
        <w:rPr>
          <w:sz w:val="24"/>
          <w:szCs w:val="24"/>
        </w:rPr>
        <w:t>Дидакт</w:t>
      </w:r>
      <w:proofErr w:type="spellEnd"/>
      <w:r w:rsidRPr="00146F7F">
        <w:rPr>
          <w:sz w:val="24"/>
          <w:szCs w:val="24"/>
        </w:rPr>
        <w:t xml:space="preserve">. материалы для 6 </w:t>
      </w:r>
      <w:proofErr w:type="spellStart"/>
      <w:r w:rsidRPr="00146F7F">
        <w:rPr>
          <w:sz w:val="24"/>
          <w:szCs w:val="24"/>
        </w:rPr>
        <w:t>кл</w:t>
      </w:r>
      <w:proofErr w:type="spellEnd"/>
      <w:r w:rsidRPr="00146F7F">
        <w:rPr>
          <w:sz w:val="24"/>
          <w:szCs w:val="24"/>
        </w:rPr>
        <w:t xml:space="preserve">./ </w:t>
      </w:r>
      <w:proofErr w:type="spellStart"/>
      <w:r w:rsidRPr="00146F7F">
        <w:rPr>
          <w:sz w:val="24"/>
          <w:szCs w:val="24"/>
        </w:rPr>
        <w:t>М.К.Потапов</w:t>
      </w:r>
      <w:proofErr w:type="spellEnd"/>
      <w:r w:rsidRPr="00146F7F">
        <w:rPr>
          <w:sz w:val="24"/>
          <w:szCs w:val="24"/>
        </w:rPr>
        <w:t xml:space="preserve">, </w:t>
      </w:r>
      <w:proofErr w:type="spellStart"/>
      <w:r w:rsidRPr="00146F7F">
        <w:rPr>
          <w:sz w:val="24"/>
          <w:szCs w:val="24"/>
        </w:rPr>
        <w:t>А.В.Шевкин</w:t>
      </w:r>
      <w:proofErr w:type="spellEnd"/>
      <w:r w:rsidRPr="00146F7F">
        <w:rPr>
          <w:sz w:val="24"/>
          <w:szCs w:val="24"/>
        </w:rPr>
        <w:t>. – М</w:t>
      </w:r>
      <w:r w:rsidR="007676EC" w:rsidRPr="00146F7F">
        <w:rPr>
          <w:sz w:val="24"/>
          <w:szCs w:val="24"/>
        </w:rPr>
        <w:t>.: Просвещение, 2013</w:t>
      </w:r>
      <w:r w:rsidRPr="00146F7F">
        <w:rPr>
          <w:sz w:val="24"/>
          <w:szCs w:val="24"/>
        </w:rPr>
        <w:t>.</w:t>
      </w:r>
    </w:p>
    <w:p w:rsidR="00FC3CFB" w:rsidRPr="00146F7F" w:rsidRDefault="00FC3CFB" w:rsidP="00FC3CFB">
      <w:pPr>
        <w:pStyle w:val="a5"/>
        <w:ind w:firstLine="720"/>
      </w:pPr>
    </w:p>
    <w:p w:rsidR="00FC3CFB" w:rsidRPr="00146F7F" w:rsidRDefault="00FC3CFB" w:rsidP="00FC3CFB">
      <w:pPr>
        <w:pStyle w:val="a5"/>
        <w:ind w:firstLine="720"/>
      </w:pPr>
      <w:r w:rsidRPr="00146F7F">
        <w:t xml:space="preserve">Количество часов по плану: всего - 170 ч; </w:t>
      </w:r>
    </w:p>
    <w:p w:rsidR="00FC3CFB" w:rsidRPr="00146F7F" w:rsidRDefault="00FC3CFB" w:rsidP="00FC3CFB">
      <w:pPr>
        <w:pStyle w:val="a5"/>
        <w:ind w:firstLine="720"/>
      </w:pPr>
      <w:r w:rsidRPr="00146F7F">
        <w:t xml:space="preserve">в неделю - 5 ч; </w:t>
      </w:r>
    </w:p>
    <w:p w:rsidR="00FC3CFB" w:rsidRPr="00146F7F" w:rsidRDefault="00FC3CFB" w:rsidP="00FC3CFB">
      <w:pPr>
        <w:pStyle w:val="a5"/>
        <w:ind w:firstLine="720"/>
      </w:pPr>
      <w:r w:rsidRPr="00146F7F">
        <w:t xml:space="preserve">контрольные работы - 9 ч. </w:t>
      </w:r>
    </w:p>
    <w:p w:rsidR="00FC3CFB" w:rsidRPr="00146F7F" w:rsidRDefault="00FC3CFB" w:rsidP="00FC3CFB">
      <w:pPr>
        <w:ind w:left="426" w:firstLine="709"/>
        <w:jc w:val="center"/>
        <w:rPr>
          <w:sz w:val="24"/>
          <w:szCs w:val="24"/>
        </w:rPr>
      </w:pPr>
      <w:r w:rsidRPr="00146F7F">
        <w:rPr>
          <w:sz w:val="24"/>
          <w:szCs w:val="24"/>
        </w:rPr>
        <w:t>РАСПРЕДЕЛЕНИЕ КУРСА ПО ТЕМАМ.</w:t>
      </w:r>
    </w:p>
    <w:p w:rsidR="00FC3CFB" w:rsidRPr="00146F7F" w:rsidRDefault="00FC3CFB" w:rsidP="00FC3CFB">
      <w:pPr>
        <w:ind w:left="360"/>
        <w:rPr>
          <w:sz w:val="24"/>
          <w:szCs w:val="24"/>
          <w:u w:val="single"/>
        </w:rPr>
      </w:pPr>
    </w:p>
    <w:tbl>
      <w:tblPr>
        <w:tblW w:w="9214" w:type="dxa"/>
        <w:jc w:val="center"/>
        <w:tblInd w:w="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946"/>
        <w:gridCol w:w="1276"/>
      </w:tblGrid>
      <w:tr w:rsidR="00FC3CFB" w:rsidRPr="00146F7F">
        <w:trPr>
          <w:trHeight w:val="692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ind w:left="148"/>
              <w:jc w:val="both"/>
              <w:rPr>
                <w:b/>
                <w:sz w:val="24"/>
                <w:szCs w:val="24"/>
              </w:rPr>
            </w:pPr>
            <w:r w:rsidRPr="00146F7F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46F7F">
              <w:rPr>
                <w:b/>
                <w:sz w:val="24"/>
                <w:szCs w:val="24"/>
              </w:rPr>
              <w:t>п</w:t>
            </w:r>
            <w:proofErr w:type="gramEnd"/>
            <w:r w:rsidRPr="00146F7F">
              <w:rPr>
                <w:b/>
                <w:sz w:val="24"/>
                <w:szCs w:val="24"/>
              </w:rPr>
              <w:t>/п.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b/>
                <w:sz w:val="24"/>
                <w:szCs w:val="24"/>
              </w:rPr>
            </w:pPr>
            <w:r w:rsidRPr="00146F7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b/>
                <w:sz w:val="24"/>
                <w:szCs w:val="24"/>
              </w:rPr>
            </w:pPr>
            <w:r w:rsidRPr="00146F7F">
              <w:rPr>
                <w:b/>
                <w:sz w:val="24"/>
                <w:szCs w:val="24"/>
              </w:rPr>
              <w:t>Всего часов</w:t>
            </w:r>
          </w:p>
        </w:tc>
      </w:tr>
      <w:tr w:rsidR="00FC3CFB" w:rsidRPr="00146F7F">
        <w:trPr>
          <w:trHeight w:val="343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numPr>
                <w:ilvl w:val="0"/>
                <w:numId w:val="5"/>
              </w:numPr>
              <w:ind w:left="148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3</w:t>
            </w:r>
          </w:p>
        </w:tc>
      </w:tr>
      <w:tr w:rsidR="00FC3CFB" w:rsidRPr="00146F7F">
        <w:trPr>
          <w:trHeight w:val="336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numPr>
                <w:ilvl w:val="0"/>
                <w:numId w:val="5"/>
              </w:numPr>
              <w:ind w:left="148" w:firstLine="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Отношения, пропорции, 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26</w:t>
            </w:r>
          </w:p>
        </w:tc>
      </w:tr>
      <w:tr w:rsidR="00FC3CFB" w:rsidRPr="00146F7F">
        <w:trPr>
          <w:trHeight w:val="336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numPr>
                <w:ilvl w:val="0"/>
                <w:numId w:val="5"/>
              </w:numPr>
              <w:ind w:left="148" w:firstLine="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 xml:space="preserve">Целые числа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36</w:t>
            </w:r>
          </w:p>
        </w:tc>
      </w:tr>
      <w:tr w:rsidR="00FC3CFB" w:rsidRPr="00146F7F">
        <w:trPr>
          <w:trHeight w:val="336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numPr>
                <w:ilvl w:val="0"/>
                <w:numId w:val="5"/>
              </w:numPr>
              <w:ind w:left="148" w:firstLine="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 xml:space="preserve">Рациональные числа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38</w:t>
            </w:r>
          </w:p>
        </w:tc>
      </w:tr>
      <w:tr w:rsidR="00FC3CFB" w:rsidRPr="00146F7F">
        <w:trPr>
          <w:trHeight w:val="336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numPr>
                <w:ilvl w:val="0"/>
                <w:numId w:val="5"/>
              </w:numPr>
              <w:ind w:left="148" w:firstLine="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 xml:space="preserve">Десятичные дроби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34</w:t>
            </w:r>
          </w:p>
        </w:tc>
      </w:tr>
      <w:tr w:rsidR="00FC3CFB" w:rsidRPr="00146F7F">
        <w:trPr>
          <w:trHeight w:val="336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numPr>
                <w:ilvl w:val="0"/>
                <w:numId w:val="5"/>
              </w:numPr>
              <w:ind w:left="148" w:firstLine="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23</w:t>
            </w:r>
          </w:p>
        </w:tc>
      </w:tr>
      <w:tr w:rsidR="00FC3CFB" w:rsidRPr="00146F7F">
        <w:trPr>
          <w:trHeight w:val="23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numPr>
                <w:ilvl w:val="0"/>
                <w:numId w:val="5"/>
              </w:numPr>
              <w:ind w:left="148" w:firstLine="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10</w:t>
            </w:r>
          </w:p>
        </w:tc>
      </w:tr>
      <w:tr w:rsidR="00FC3CFB" w:rsidRPr="00146F7F">
        <w:trPr>
          <w:trHeight w:val="357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ind w:left="148"/>
              <w:jc w:val="both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FB" w:rsidRPr="00146F7F" w:rsidRDefault="00FC3CFB" w:rsidP="00FC3CFB">
            <w:pPr>
              <w:jc w:val="both"/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FB" w:rsidRPr="00146F7F" w:rsidRDefault="00FC3CFB" w:rsidP="00FC3CFB">
            <w:pPr>
              <w:rPr>
                <w:sz w:val="24"/>
                <w:szCs w:val="24"/>
              </w:rPr>
            </w:pPr>
            <w:r w:rsidRPr="00146F7F">
              <w:rPr>
                <w:sz w:val="24"/>
                <w:szCs w:val="24"/>
              </w:rPr>
              <w:t>170</w:t>
            </w:r>
          </w:p>
        </w:tc>
      </w:tr>
    </w:tbl>
    <w:p w:rsidR="00FC3CFB" w:rsidRPr="00146F7F" w:rsidRDefault="00FC3CFB" w:rsidP="00FC3CFB">
      <w:pPr>
        <w:spacing w:line="360" w:lineRule="auto"/>
        <w:jc w:val="both"/>
        <w:rPr>
          <w:sz w:val="24"/>
          <w:szCs w:val="24"/>
        </w:rPr>
      </w:pPr>
    </w:p>
    <w:p w:rsidR="00FC3CFB" w:rsidRPr="00146F7F" w:rsidRDefault="00FC3CFB" w:rsidP="00FC3CFB">
      <w:pPr>
        <w:pStyle w:val="a5"/>
        <w:ind w:firstLine="720"/>
      </w:pPr>
    </w:p>
    <w:p w:rsidR="00FC3CFB" w:rsidRPr="00146F7F" w:rsidRDefault="00FC3CFB" w:rsidP="00FC3CFB">
      <w:pPr>
        <w:pStyle w:val="a5"/>
        <w:ind w:firstLine="720"/>
      </w:pPr>
      <w:r w:rsidRPr="00146F7F">
        <w:t xml:space="preserve">Промежуточная аттестация проводится в форме письменных работ, математических диктантов, тестов, взаимоконтроля. </w:t>
      </w:r>
    </w:p>
    <w:p w:rsidR="00FC3CFB" w:rsidRPr="00146F7F" w:rsidRDefault="00FC3CFB" w:rsidP="00FC3CFB">
      <w:pPr>
        <w:pStyle w:val="a5"/>
        <w:ind w:firstLine="720"/>
      </w:pPr>
    </w:p>
    <w:p w:rsidR="00FC3CFB" w:rsidRPr="00146F7F" w:rsidRDefault="00FC3CFB" w:rsidP="00FC3CFB">
      <w:pPr>
        <w:pStyle w:val="a5"/>
        <w:ind w:firstLine="720"/>
      </w:pPr>
    </w:p>
    <w:p w:rsidR="00FC3CFB" w:rsidRPr="00146F7F" w:rsidRDefault="00FC3CFB" w:rsidP="00FC3CFB">
      <w:pPr>
        <w:pStyle w:val="a5"/>
        <w:ind w:firstLine="720"/>
      </w:pPr>
      <w:r w:rsidRPr="00146F7F">
        <w:t xml:space="preserve">Изучение математики в 6 классе направлено на реализацию целей и задач, сформулированных в </w:t>
      </w:r>
      <w:r w:rsidRPr="00146F7F">
        <w:rPr>
          <w:b/>
        </w:rPr>
        <w:t>Государственном стандарте</w:t>
      </w:r>
      <w:r w:rsidRPr="00146F7F">
        <w:t xml:space="preserve"> общего образования по математике: </w:t>
      </w:r>
    </w:p>
    <w:p w:rsidR="00FC3CFB" w:rsidRPr="00146F7F" w:rsidRDefault="00FC3CFB" w:rsidP="00FC3CFB">
      <w:pPr>
        <w:pStyle w:val="a5"/>
        <w:numPr>
          <w:ilvl w:val="0"/>
          <w:numId w:val="8"/>
        </w:numPr>
        <w:ind w:left="0" w:firstLine="720"/>
      </w:pPr>
      <w:r w:rsidRPr="00146F7F">
        <w:t>овладение системой математических знаний и умений, необходимых для применения в практической деятельности, продолжения образов</w:t>
      </w:r>
      <w:r w:rsidRPr="00146F7F">
        <w:t>а</w:t>
      </w:r>
      <w:r w:rsidRPr="00146F7F">
        <w:lastRenderedPageBreak/>
        <w:t xml:space="preserve">ния; </w:t>
      </w:r>
    </w:p>
    <w:p w:rsidR="00FC3CFB" w:rsidRPr="00146F7F" w:rsidRDefault="00FC3CFB" w:rsidP="00FC3CFB">
      <w:pPr>
        <w:pStyle w:val="a5"/>
        <w:numPr>
          <w:ilvl w:val="0"/>
          <w:numId w:val="8"/>
        </w:numPr>
        <w:ind w:left="0" w:firstLine="720"/>
      </w:pPr>
      <w:r w:rsidRPr="00146F7F">
        <w:t>интеллектуальное развитие, формирование качеств личности, необходимых человеку для полноценной жизни в современном обществе, я</w:t>
      </w:r>
      <w:r w:rsidRPr="00146F7F">
        <w:t>с</w:t>
      </w:r>
      <w:r w:rsidRPr="00146F7F">
        <w:t>ность и точность мысли, интуиция, логическое мышление, элементы алгоритмической культуры, пространственных представлений, способность к пр</w:t>
      </w:r>
      <w:r w:rsidRPr="00146F7F">
        <w:t>е</w:t>
      </w:r>
      <w:r w:rsidRPr="00146F7F">
        <w:t xml:space="preserve">одолению трудностей; </w:t>
      </w:r>
    </w:p>
    <w:p w:rsidR="00FC3CFB" w:rsidRPr="00146F7F" w:rsidRDefault="00FC3CFB" w:rsidP="00FC3CFB">
      <w:pPr>
        <w:pStyle w:val="a5"/>
        <w:numPr>
          <w:ilvl w:val="0"/>
          <w:numId w:val="8"/>
        </w:numPr>
        <w:ind w:left="0" w:firstLine="720"/>
      </w:pPr>
      <w:r w:rsidRPr="00146F7F">
        <w:t xml:space="preserve"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 </w:t>
      </w:r>
    </w:p>
    <w:p w:rsidR="00FC3CFB" w:rsidRPr="00146F7F" w:rsidRDefault="00FC3CFB" w:rsidP="00FC3CFB">
      <w:pPr>
        <w:pStyle w:val="a5"/>
        <w:ind w:firstLine="720"/>
      </w:pPr>
    </w:p>
    <w:p w:rsidR="00FC3CFB" w:rsidRPr="00146F7F" w:rsidRDefault="00FC3CFB" w:rsidP="00FC3CFB">
      <w:pPr>
        <w:pStyle w:val="a5"/>
        <w:ind w:firstLine="720"/>
      </w:pPr>
      <w:r w:rsidRPr="00146F7F">
        <w:t>Ку</w:t>
      </w:r>
      <w:proofErr w:type="gramStart"/>
      <w:r w:rsidRPr="00146F7F">
        <w:t>рс стр</w:t>
      </w:r>
      <w:proofErr w:type="gramEnd"/>
      <w:r w:rsidRPr="00146F7F">
        <w:t xml:space="preserve">оится на индуктивной основе с привлечением элементов дедуктивных рассуждений. Теоретический материал излагается на интуитивном уровне, математические методы и законы формулируются в виде правил. </w:t>
      </w:r>
    </w:p>
    <w:p w:rsidR="00FC3CFB" w:rsidRPr="00146F7F" w:rsidRDefault="00FC3CFB" w:rsidP="00FC3CFB">
      <w:pPr>
        <w:pStyle w:val="a5"/>
        <w:ind w:firstLine="720"/>
      </w:pPr>
      <w:r w:rsidRPr="00146F7F">
        <w:t>В ходе изучения курса учащиеся развивают навыки вычислений с рациональными числами, продолжают получать представления об использов</w:t>
      </w:r>
      <w:r w:rsidRPr="00146F7F">
        <w:t>а</w:t>
      </w:r>
      <w:r w:rsidRPr="00146F7F">
        <w:t xml:space="preserve">нии букв для записи выражений и свойств арифметических действий, составления уравнений, продолжают знакомиться с геометрическими понятиями, приобретают навыки построения геометрических фигур и измерения геометрических величин. </w:t>
      </w:r>
    </w:p>
    <w:p w:rsidR="00FC3CFB" w:rsidRPr="00146F7F" w:rsidRDefault="00FC3CFB" w:rsidP="00FC3CFB">
      <w:pPr>
        <w:pStyle w:val="a5"/>
        <w:ind w:firstLine="720"/>
      </w:pPr>
      <w:r w:rsidRPr="00146F7F">
        <w:t xml:space="preserve">Требования к уровню подготовки также установлены Государственным стандартом основного общего образования в соответствии с обязательным минимумом содержания. </w:t>
      </w:r>
    </w:p>
    <w:p w:rsidR="00FC3CFB" w:rsidRPr="00146F7F" w:rsidRDefault="00FC3CFB" w:rsidP="00FC3CFB">
      <w:pPr>
        <w:pStyle w:val="a5"/>
        <w:ind w:firstLine="720"/>
      </w:pPr>
    </w:p>
    <w:p w:rsidR="00FC3CFB" w:rsidRPr="00146F7F" w:rsidRDefault="00FC3CFB" w:rsidP="00FC3CFB">
      <w:pPr>
        <w:pStyle w:val="a5"/>
        <w:ind w:firstLine="720"/>
        <w:rPr>
          <w:i/>
        </w:rPr>
      </w:pPr>
      <w:r w:rsidRPr="00146F7F">
        <w:rPr>
          <w:i/>
        </w:rPr>
        <w:t xml:space="preserve">Требования к уровню подготовки учащихся 6 класса в соответствии с Государственным образовательным стандартом </w:t>
      </w:r>
    </w:p>
    <w:p w:rsidR="00FC3CFB" w:rsidRPr="00146F7F" w:rsidRDefault="00FC3CFB" w:rsidP="00FC3CFB">
      <w:pPr>
        <w:pStyle w:val="a5"/>
        <w:ind w:firstLine="720"/>
      </w:pPr>
      <w:r w:rsidRPr="00146F7F">
        <w:t xml:space="preserve">в результате изучения курса математики в 6 классе учащиеся должны знать/понимать: </w:t>
      </w:r>
    </w:p>
    <w:p w:rsidR="00FC3CFB" w:rsidRPr="00146F7F" w:rsidRDefault="00FC3CFB" w:rsidP="00FC3CFB">
      <w:pPr>
        <w:pStyle w:val="a5"/>
        <w:numPr>
          <w:ilvl w:val="0"/>
          <w:numId w:val="6"/>
        </w:numPr>
        <w:ind w:left="0" w:firstLine="720"/>
      </w:pPr>
      <w:r w:rsidRPr="00146F7F">
        <w:t xml:space="preserve">существо понятия алгоритма; </w:t>
      </w:r>
    </w:p>
    <w:p w:rsidR="00FC3CFB" w:rsidRPr="00146F7F" w:rsidRDefault="00FC3CFB" w:rsidP="00FC3CFB">
      <w:pPr>
        <w:pStyle w:val="a5"/>
        <w:numPr>
          <w:ilvl w:val="0"/>
          <w:numId w:val="6"/>
        </w:numPr>
        <w:ind w:left="0" w:firstLine="720"/>
      </w:pPr>
      <w:r w:rsidRPr="00146F7F">
        <w:t xml:space="preserve">как используются математические формулы и уравнения при решении математических и практических задач; </w:t>
      </w:r>
    </w:p>
    <w:p w:rsidR="00FC3CFB" w:rsidRPr="00146F7F" w:rsidRDefault="00FC3CFB" w:rsidP="00FC3CFB">
      <w:pPr>
        <w:pStyle w:val="a5"/>
        <w:numPr>
          <w:ilvl w:val="0"/>
          <w:numId w:val="6"/>
        </w:numPr>
        <w:ind w:left="0" w:firstLine="720"/>
      </w:pPr>
      <w:r w:rsidRPr="00146F7F">
        <w:t xml:space="preserve">как потребности практики привели математическую науку к необходимости расширения понятия числа; </w:t>
      </w:r>
    </w:p>
    <w:p w:rsidR="00FC3CFB" w:rsidRPr="00146F7F" w:rsidRDefault="00FC3CFB" w:rsidP="00FC3CFB">
      <w:pPr>
        <w:pStyle w:val="a5"/>
        <w:numPr>
          <w:ilvl w:val="0"/>
          <w:numId w:val="6"/>
        </w:numPr>
        <w:ind w:left="0" w:firstLine="720"/>
      </w:pPr>
      <w:r w:rsidRPr="00146F7F">
        <w:t xml:space="preserve">каким образом геометрия возникла из практических задач землемерия; </w:t>
      </w:r>
    </w:p>
    <w:p w:rsidR="00FC3CFB" w:rsidRPr="00146F7F" w:rsidRDefault="00FC3CFB" w:rsidP="00FC3CFB">
      <w:pPr>
        <w:pStyle w:val="a5"/>
        <w:ind w:firstLine="720"/>
      </w:pPr>
      <w:r w:rsidRPr="00146F7F">
        <w:t xml:space="preserve">уметь: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выполнять действия сложения и вычитания, умножения и деления с рациональными числами, возводить рациональное число в квадрат, в куб;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>переходить от одной формы записи чисел к другой, представлять десятичную дробь в виде обыкновенной и обыкновенную в виде десяти</w:t>
      </w:r>
      <w:r w:rsidRPr="00146F7F">
        <w:t>ч</w:t>
      </w:r>
      <w:r w:rsidRPr="00146F7F">
        <w:t xml:space="preserve">ной, проценты в виде дроби и дробь в виде процентов;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находить значение числовых выражений;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решать задачи на проценты с помощью пропорций; применять прямо и обратно пропорциональные величины при решении практических задач; решать задачи на масштаб;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распознавать и изображать перпендикулярные и параллельные прямые с помощью линейки и угольника; определять координаты точки на координатной плоскости, отмечать точки по заданным координатам;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решать текстовые задачи арифметическим способом и с помощью уравнений, включая задачи, связанные с дробями и процентами;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использовать приобретенные знания и умения в практической деятельности и повседневной жизни: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для решения несложных практических задач, в том числе с использованием справочных материалов, калькулятора, компьютера;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 xml:space="preserve">устной прикидки и оценки результатов вычислений; проверки результатов вычислений с использованием различных приемов; </w:t>
      </w:r>
    </w:p>
    <w:p w:rsidR="00FC3CFB" w:rsidRPr="00146F7F" w:rsidRDefault="00FC3CFB" w:rsidP="00FC3CFB">
      <w:pPr>
        <w:pStyle w:val="a5"/>
        <w:numPr>
          <w:ilvl w:val="0"/>
          <w:numId w:val="7"/>
        </w:numPr>
        <w:ind w:left="0" w:firstLine="720"/>
      </w:pPr>
      <w:r w:rsidRPr="00146F7F">
        <w:t>интерпретации результатов решения задач с учетом ограничений, связанных с реальными свойствами рассматриваемых процессов и явл</w:t>
      </w:r>
      <w:r w:rsidRPr="00146F7F">
        <w:t>е</w:t>
      </w:r>
      <w:r w:rsidRPr="00146F7F">
        <w:t xml:space="preserve">ний. </w:t>
      </w:r>
    </w:p>
    <w:p w:rsidR="0068010D" w:rsidRPr="00146F7F" w:rsidRDefault="0068010D" w:rsidP="00F64E2D">
      <w:pPr>
        <w:ind w:left="426" w:firstLine="708"/>
        <w:jc w:val="both"/>
        <w:rPr>
          <w:sz w:val="24"/>
          <w:szCs w:val="24"/>
        </w:rPr>
      </w:pPr>
    </w:p>
    <w:p w:rsidR="003D1BF4" w:rsidRDefault="00FC3CFB" w:rsidP="003D1BF4">
      <w:pPr>
        <w:pStyle w:val="FR1"/>
        <w:spacing w:before="0" w:after="0" w:line="240" w:lineRule="auto"/>
        <w:ind w:left="0" w:right="0"/>
        <w:rPr>
          <w:sz w:val="28"/>
          <w:szCs w:val="28"/>
        </w:rPr>
      </w:pPr>
      <w:r w:rsidRPr="00146F7F">
        <w:rPr>
          <w:sz w:val="24"/>
          <w:szCs w:val="24"/>
        </w:rPr>
        <w:br w:type="page"/>
      </w:r>
      <w:r w:rsidR="003D1BF4" w:rsidRPr="00FB2E93">
        <w:rPr>
          <w:sz w:val="28"/>
          <w:szCs w:val="28"/>
        </w:rPr>
        <w:lastRenderedPageBreak/>
        <w:t xml:space="preserve">ПЛАНИРОВАНИЕ УЧЕБНОГО МАТЕРИАЛА </w:t>
      </w:r>
    </w:p>
    <w:p w:rsidR="003D1BF4" w:rsidRPr="00FB2E93" w:rsidRDefault="003D1BF4" w:rsidP="003D1BF4">
      <w:pPr>
        <w:pStyle w:val="FR1"/>
        <w:spacing w:before="0" w:after="0" w:line="240" w:lineRule="auto"/>
        <w:ind w:left="0" w:right="0"/>
        <w:rPr>
          <w:sz w:val="28"/>
          <w:szCs w:val="28"/>
        </w:rPr>
      </w:pPr>
      <w:r w:rsidRPr="00FB2E93">
        <w:rPr>
          <w:sz w:val="28"/>
          <w:szCs w:val="28"/>
        </w:rPr>
        <w:t xml:space="preserve">по </w:t>
      </w:r>
      <w:r w:rsidR="00A61A39">
        <w:rPr>
          <w:sz w:val="28"/>
          <w:szCs w:val="28"/>
        </w:rPr>
        <w:t>математике</w:t>
      </w:r>
    </w:p>
    <w:p w:rsidR="003D1BF4" w:rsidRPr="00E00DE3" w:rsidRDefault="00681359" w:rsidP="003D1BF4">
      <w:pPr>
        <w:spacing w:before="120"/>
        <w:ind w:lef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3D1BF4" w:rsidRPr="00E00DE3">
        <w:rPr>
          <w:b/>
          <w:bCs/>
          <w:sz w:val="28"/>
          <w:szCs w:val="28"/>
        </w:rPr>
        <w:t xml:space="preserve"> класс</w:t>
      </w:r>
    </w:p>
    <w:p w:rsidR="003D1BF4" w:rsidRDefault="003D1BF4" w:rsidP="00725039">
      <w:pPr>
        <w:spacing w:before="80"/>
        <w:ind w:left="0"/>
        <w:jc w:val="center"/>
        <w:rPr>
          <w:i/>
          <w:iCs/>
          <w:sz w:val="28"/>
          <w:szCs w:val="28"/>
        </w:rPr>
      </w:pPr>
      <w:r w:rsidRPr="00E00DE3">
        <w:rPr>
          <w:sz w:val="28"/>
          <w:szCs w:val="28"/>
        </w:rPr>
        <w:t xml:space="preserve">5 ч в </w:t>
      </w:r>
      <w:proofErr w:type="spellStart"/>
      <w:r w:rsidRPr="00E00DE3">
        <w:rPr>
          <w:sz w:val="28"/>
          <w:szCs w:val="28"/>
        </w:rPr>
        <w:t>нед</w:t>
      </w:r>
      <w:proofErr w:type="spellEnd"/>
      <w:r w:rsidRPr="00E00DE3">
        <w:rPr>
          <w:sz w:val="28"/>
          <w:szCs w:val="28"/>
        </w:rPr>
        <w:t>., всего</w:t>
      </w:r>
      <w:r w:rsidRPr="00E00DE3">
        <w:rPr>
          <w:b/>
          <w:bCs/>
          <w:sz w:val="28"/>
          <w:szCs w:val="28"/>
        </w:rPr>
        <w:t xml:space="preserve"> 1</w:t>
      </w:r>
      <w:r w:rsidR="00681359">
        <w:rPr>
          <w:b/>
          <w:bCs/>
          <w:sz w:val="28"/>
          <w:szCs w:val="28"/>
        </w:rPr>
        <w:t>7</w:t>
      </w:r>
      <w:r w:rsidRPr="00E00DE3">
        <w:rPr>
          <w:b/>
          <w:bCs/>
          <w:sz w:val="28"/>
          <w:szCs w:val="28"/>
        </w:rPr>
        <w:t xml:space="preserve">0 </w:t>
      </w:r>
      <w:r w:rsidRPr="00E00DE3">
        <w:rPr>
          <w:b/>
          <w:bCs/>
          <w:i/>
          <w:iCs/>
          <w:sz w:val="28"/>
          <w:szCs w:val="28"/>
        </w:rPr>
        <w:t>ч</w:t>
      </w:r>
    </w:p>
    <w:tbl>
      <w:tblPr>
        <w:tblpPr w:leftFromText="180" w:rightFromText="180" w:vertAnchor="text" w:horzAnchor="margin" w:tblpY="3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1134"/>
        <w:gridCol w:w="284"/>
        <w:gridCol w:w="142"/>
        <w:gridCol w:w="283"/>
        <w:gridCol w:w="142"/>
        <w:gridCol w:w="1134"/>
        <w:gridCol w:w="142"/>
        <w:gridCol w:w="425"/>
        <w:gridCol w:w="1843"/>
        <w:gridCol w:w="283"/>
        <w:gridCol w:w="3544"/>
        <w:gridCol w:w="142"/>
        <w:gridCol w:w="141"/>
        <w:gridCol w:w="1843"/>
        <w:gridCol w:w="1134"/>
        <w:gridCol w:w="1134"/>
        <w:gridCol w:w="851"/>
        <w:gridCol w:w="850"/>
      </w:tblGrid>
      <w:tr w:rsidR="004F05C6" w:rsidRPr="004D6B15">
        <w:trPr>
          <w:trHeight w:val="608"/>
        </w:trPr>
        <w:tc>
          <w:tcPr>
            <w:tcW w:w="534" w:type="dxa"/>
            <w:vMerge w:val="restart"/>
            <w:vAlign w:val="center"/>
          </w:tcPr>
          <w:p w:rsidR="00640FE4" w:rsidRPr="004D6B15" w:rsidRDefault="00640FE4" w:rsidP="001A2CAB">
            <w:pPr>
              <w:ind w:left="0" w:hanging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D6B1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4D6B15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640FE4" w:rsidRPr="004D6B15" w:rsidRDefault="00640FE4" w:rsidP="00D210F8">
            <w:pPr>
              <w:ind w:lef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Тема ур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ка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640FE4" w:rsidRPr="004D6B15" w:rsidRDefault="00640FE4" w:rsidP="001A2CAB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 w:val="0"/>
                <w:sz w:val="20"/>
                <w:szCs w:val="20"/>
              </w:rPr>
              <w:t>Кол-во часов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640FE4" w:rsidRPr="004D6B15" w:rsidRDefault="00640FE4" w:rsidP="001A2CAB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Тип урока</w:t>
            </w:r>
          </w:p>
        </w:tc>
        <w:tc>
          <w:tcPr>
            <w:tcW w:w="2410" w:type="dxa"/>
            <w:gridSpan w:val="3"/>
            <w:vMerge w:val="restart"/>
            <w:vAlign w:val="center"/>
          </w:tcPr>
          <w:p w:rsidR="00640FE4" w:rsidRPr="004D6B15" w:rsidRDefault="00640FE4" w:rsidP="001A2CAB">
            <w:pPr>
              <w:pStyle w:val="a5"/>
              <w:ind w:righ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Элементы основного (обязательного) с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держания</w:t>
            </w:r>
          </w:p>
        </w:tc>
        <w:tc>
          <w:tcPr>
            <w:tcW w:w="3969" w:type="dxa"/>
            <w:gridSpan w:val="3"/>
            <w:vMerge w:val="restart"/>
            <w:vAlign w:val="center"/>
          </w:tcPr>
          <w:p w:rsidR="00640FE4" w:rsidRPr="004D6B15" w:rsidRDefault="00640FE4" w:rsidP="001A2CAB">
            <w:pPr>
              <w:ind w:left="33" w:hanging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Требования к уровню подготовки учащихся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640FE4" w:rsidRPr="004D6B15" w:rsidRDefault="00640FE4" w:rsidP="001A2CAB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 w:val="0"/>
                <w:sz w:val="20"/>
                <w:szCs w:val="20"/>
              </w:rPr>
              <w:t>Вид контроля. Измерители</w:t>
            </w:r>
          </w:p>
        </w:tc>
        <w:tc>
          <w:tcPr>
            <w:tcW w:w="1134" w:type="dxa"/>
            <w:vMerge w:val="restart"/>
            <w:vAlign w:val="center"/>
          </w:tcPr>
          <w:p w:rsidR="00640FE4" w:rsidRPr="004D6B15" w:rsidRDefault="00640FE4" w:rsidP="001A2CAB">
            <w:pPr>
              <w:pStyle w:val="a5"/>
              <w:ind w:left="1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Эл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менты допо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л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тельн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го (н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обяз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тельн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го) с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держ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vAlign w:val="center"/>
          </w:tcPr>
          <w:p w:rsidR="00640FE4" w:rsidRPr="004D6B15" w:rsidRDefault="00640FE4" w:rsidP="001A2CAB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Дома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ш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нее з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дание</w:t>
            </w:r>
          </w:p>
        </w:tc>
        <w:tc>
          <w:tcPr>
            <w:tcW w:w="1701" w:type="dxa"/>
            <w:gridSpan w:val="2"/>
            <w:vAlign w:val="center"/>
          </w:tcPr>
          <w:p w:rsidR="00640FE4" w:rsidRPr="004D6B15" w:rsidRDefault="00640FE4" w:rsidP="001A2CAB">
            <w:pPr>
              <w:pStyle w:val="a5"/>
              <w:ind w:left="1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Дата пров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дения</w:t>
            </w:r>
          </w:p>
        </w:tc>
      </w:tr>
      <w:tr w:rsidR="004F05C6" w:rsidRPr="004D6B15">
        <w:trPr>
          <w:trHeight w:val="2135"/>
        </w:trPr>
        <w:tc>
          <w:tcPr>
            <w:tcW w:w="534" w:type="dxa"/>
            <w:vMerge/>
            <w:vAlign w:val="center"/>
          </w:tcPr>
          <w:p w:rsidR="00640FE4" w:rsidRPr="004D6B15" w:rsidRDefault="00640FE4" w:rsidP="001A2CAB">
            <w:pPr>
              <w:ind w:left="0" w:hanging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640FE4" w:rsidRPr="004D6B15" w:rsidRDefault="00640FE4" w:rsidP="00D210F8">
            <w:pPr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640FE4" w:rsidRPr="004D6B15" w:rsidRDefault="00640FE4" w:rsidP="001A2CAB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640FE4" w:rsidRPr="004D6B15" w:rsidRDefault="00640FE4" w:rsidP="001A2CAB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640FE4" w:rsidRPr="004D6B15" w:rsidRDefault="00640FE4" w:rsidP="001A2CAB">
            <w:pPr>
              <w:pStyle w:val="a5"/>
              <w:ind w:righ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vAlign w:val="center"/>
          </w:tcPr>
          <w:p w:rsidR="00640FE4" w:rsidRPr="004D6B15" w:rsidRDefault="00640FE4" w:rsidP="001A2CAB">
            <w:pPr>
              <w:ind w:left="33" w:hanging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40FE4" w:rsidRPr="004D6B15" w:rsidRDefault="00640FE4" w:rsidP="001A2CAB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40FE4" w:rsidRPr="004D6B15" w:rsidRDefault="00640FE4" w:rsidP="001A2CAB">
            <w:pPr>
              <w:pStyle w:val="a5"/>
              <w:ind w:left="1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40FE4" w:rsidRPr="004D6B15" w:rsidRDefault="00640FE4" w:rsidP="001A2CAB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40FE4" w:rsidRPr="004D6B15" w:rsidRDefault="00640FE4" w:rsidP="001A2CAB">
            <w:pPr>
              <w:pStyle w:val="a5"/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vAlign w:val="center"/>
          </w:tcPr>
          <w:p w:rsidR="00640FE4" w:rsidRPr="004D6B15" w:rsidRDefault="00640FE4" w:rsidP="001A2CAB">
            <w:pPr>
              <w:pStyle w:val="a5"/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факт</w:t>
            </w:r>
          </w:p>
        </w:tc>
      </w:tr>
      <w:tr w:rsidR="00640FE4" w:rsidRPr="004D6B15">
        <w:trPr>
          <w:trHeight w:val="406"/>
        </w:trPr>
        <w:tc>
          <w:tcPr>
            <w:tcW w:w="16126" w:type="dxa"/>
            <w:gridSpan w:val="20"/>
            <w:vAlign w:val="center"/>
          </w:tcPr>
          <w:p w:rsidR="00640FE4" w:rsidRPr="004D6B15" w:rsidRDefault="00640FE4" w:rsidP="00D210F8">
            <w:pPr>
              <w:pStyle w:val="a5"/>
              <w:ind w:left="1"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Повторение курса математики 5 класса (</w:t>
            </w:r>
            <w:r w:rsidR="00B6414E" w:rsidRPr="004D6B15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 ч)</w:t>
            </w:r>
          </w:p>
        </w:tc>
      </w:tr>
      <w:tr w:rsidR="004F05C6" w:rsidRPr="004D6B15">
        <w:trPr>
          <w:trHeight w:val="2496"/>
        </w:trPr>
        <w:tc>
          <w:tcPr>
            <w:tcW w:w="534" w:type="dxa"/>
            <w:vAlign w:val="center"/>
          </w:tcPr>
          <w:p w:rsidR="00640FE4" w:rsidRPr="004D6B15" w:rsidRDefault="00640FE4" w:rsidP="001A2CAB">
            <w:pPr>
              <w:pStyle w:val="a5"/>
              <w:ind w:right="28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  <w:gridSpan w:val="2"/>
            <w:vAlign w:val="center"/>
          </w:tcPr>
          <w:p w:rsidR="00640FE4" w:rsidRPr="004D6B15" w:rsidRDefault="00640FE4" w:rsidP="00D210F8">
            <w:pPr>
              <w:pStyle w:val="a5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Дроби. Арифм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тические действия с дробями</w:t>
            </w:r>
          </w:p>
        </w:tc>
        <w:tc>
          <w:tcPr>
            <w:tcW w:w="426" w:type="dxa"/>
            <w:gridSpan w:val="2"/>
            <w:vAlign w:val="center"/>
          </w:tcPr>
          <w:p w:rsidR="00640FE4" w:rsidRPr="004D6B15" w:rsidRDefault="00640FE4" w:rsidP="001A2CAB">
            <w:pPr>
              <w:pStyle w:val="a5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gridSpan w:val="3"/>
            <w:vAlign w:val="center"/>
          </w:tcPr>
          <w:p w:rsidR="00640FE4" w:rsidRPr="004D6B15" w:rsidRDefault="00640FE4" w:rsidP="001A2CAB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Урок сист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матизации и обобщения знаний </w:t>
            </w:r>
          </w:p>
        </w:tc>
        <w:tc>
          <w:tcPr>
            <w:tcW w:w="2410" w:type="dxa"/>
            <w:gridSpan w:val="3"/>
            <w:vAlign w:val="center"/>
          </w:tcPr>
          <w:p w:rsidR="00640FE4" w:rsidRPr="004D6B15" w:rsidRDefault="00640FE4" w:rsidP="001A2CAB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Обыкновенная дробь, числитель и знамен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 дроби. Правил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ная и неправильная дроби. Смешанное число. Десятичная дробь </w:t>
            </w:r>
          </w:p>
        </w:tc>
        <w:tc>
          <w:tcPr>
            <w:tcW w:w="3969" w:type="dxa"/>
            <w:gridSpan w:val="3"/>
            <w:vAlign w:val="center"/>
          </w:tcPr>
          <w:p w:rsidR="00640FE4" w:rsidRPr="004D6B15" w:rsidRDefault="00640FE4" w:rsidP="001A2CAB">
            <w:pPr>
              <w:pStyle w:val="a5"/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640FE4" w:rsidRPr="004D6B15" w:rsidRDefault="00640FE4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определения: обыкновенной дроби, правильной и непра</w:t>
            </w:r>
            <w:r w:rsidR="0081529A" w:rsidRPr="004D6B15">
              <w:rPr>
                <w:rFonts w:ascii="Arial" w:hAnsi="Arial" w:cs="Arial"/>
                <w:sz w:val="20"/>
                <w:szCs w:val="20"/>
              </w:rPr>
              <w:t>вильной дроби, смешанного числа;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05C6" w:rsidRPr="004D6B15" w:rsidRDefault="00640FE4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порядок выполнения арифметических действий с указанными числами </w:t>
            </w:r>
          </w:p>
          <w:p w:rsidR="00640FE4" w:rsidRPr="004D6B15" w:rsidRDefault="00640FE4" w:rsidP="001A2CAB">
            <w:pPr>
              <w:pStyle w:val="a5"/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640FE4" w:rsidRPr="004D6B15" w:rsidRDefault="00640FE4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арифметические действия с числами; </w:t>
            </w:r>
          </w:p>
          <w:p w:rsidR="00640FE4" w:rsidRPr="004D6B15" w:rsidRDefault="00640FE4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значения выражений, с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держащих действия различных ступ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ней </w:t>
            </w:r>
          </w:p>
        </w:tc>
        <w:tc>
          <w:tcPr>
            <w:tcW w:w="1984" w:type="dxa"/>
            <w:gridSpan w:val="2"/>
            <w:vAlign w:val="center"/>
          </w:tcPr>
          <w:p w:rsidR="00640FE4" w:rsidRPr="004D6B15" w:rsidRDefault="00640FE4" w:rsidP="001A2CAB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 </w:t>
            </w:r>
          </w:p>
        </w:tc>
        <w:tc>
          <w:tcPr>
            <w:tcW w:w="1134" w:type="dxa"/>
            <w:vAlign w:val="center"/>
          </w:tcPr>
          <w:p w:rsidR="00640FE4" w:rsidRPr="004D6B15" w:rsidRDefault="00640FE4" w:rsidP="001A2CAB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40FE4" w:rsidRPr="004D6B15" w:rsidRDefault="00640FE4" w:rsidP="001A2CAB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40FE4" w:rsidRPr="004D6B15" w:rsidRDefault="00640FE4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40FE4" w:rsidRPr="004D6B15" w:rsidRDefault="00640FE4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05C6" w:rsidRPr="004D6B15">
        <w:trPr>
          <w:trHeight w:val="406"/>
        </w:trPr>
        <w:tc>
          <w:tcPr>
            <w:tcW w:w="534" w:type="dxa"/>
            <w:vAlign w:val="center"/>
          </w:tcPr>
          <w:p w:rsidR="004F05C6" w:rsidRPr="004D6B15" w:rsidRDefault="00B6414E" w:rsidP="001A2CAB">
            <w:pPr>
              <w:pStyle w:val="a5"/>
              <w:ind w:right="9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4F05C6" w:rsidRPr="004D6B15" w:rsidRDefault="004F05C6" w:rsidP="00D210F8">
            <w:pPr>
              <w:pStyle w:val="a5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426" w:type="dxa"/>
            <w:gridSpan w:val="2"/>
            <w:vAlign w:val="center"/>
          </w:tcPr>
          <w:p w:rsidR="004F05C6" w:rsidRPr="004D6B15" w:rsidRDefault="004F05C6" w:rsidP="001A2CAB">
            <w:pPr>
              <w:pStyle w:val="a5"/>
              <w:ind w:right="14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gridSpan w:val="3"/>
            <w:vAlign w:val="center"/>
          </w:tcPr>
          <w:p w:rsidR="004F05C6" w:rsidRPr="004D6B15" w:rsidRDefault="004F05C6" w:rsidP="001A2CAB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Урок сист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матизации и обобщения знаний</w:t>
            </w:r>
          </w:p>
        </w:tc>
        <w:tc>
          <w:tcPr>
            <w:tcW w:w="2410" w:type="dxa"/>
            <w:gridSpan w:val="3"/>
            <w:vAlign w:val="center"/>
          </w:tcPr>
          <w:p w:rsidR="004F05C6" w:rsidRPr="004D6B15" w:rsidRDefault="004F05C6" w:rsidP="001A2CAB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Формулы периметра и площади прямоугол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ника и квадрата, об</w:t>
            </w:r>
            <w:r w:rsidRPr="004D6B15">
              <w:rPr>
                <w:rFonts w:ascii="Arial" w:hAnsi="Arial" w:cs="Arial"/>
                <w:sz w:val="20"/>
                <w:szCs w:val="20"/>
              </w:rPr>
              <w:t>ъ</w:t>
            </w:r>
            <w:r w:rsidRPr="004D6B15">
              <w:rPr>
                <w:rFonts w:ascii="Arial" w:hAnsi="Arial" w:cs="Arial"/>
                <w:sz w:val="20"/>
                <w:szCs w:val="20"/>
              </w:rPr>
              <w:t>ема прямоугольного параллелепипеда, формула пути. Реш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задач </w:t>
            </w:r>
          </w:p>
        </w:tc>
        <w:tc>
          <w:tcPr>
            <w:tcW w:w="3969" w:type="dxa"/>
            <w:gridSpan w:val="3"/>
            <w:vAlign w:val="center"/>
          </w:tcPr>
          <w:p w:rsidR="004F05C6" w:rsidRPr="004D6B15" w:rsidRDefault="004F05C6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формулы: периметра и площади прямоугольника и квадрата, объема прямоугольного параллелепипеда, п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ти; единицы измерения. </w:t>
            </w:r>
          </w:p>
          <w:p w:rsidR="004F05C6" w:rsidRPr="004D6B15" w:rsidRDefault="004F05C6" w:rsidP="001A2CAB">
            <w:pPr>
              <w:pStyle w:val="a5"/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4F05C6" w:rsidRPr="004D6B15" w:rsidRDefault="004F05C6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применять формулы при решении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дач; </w:t>
            </w:r>
          </w:p>
          <w:p w:rsidR="004F05C6" w:rsidRPr="004D6B15" w:rsidRDefault="004F05C6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задачи на движение разли</w:t>
            </w:r>
            <w:r w:rsidRPr="004D6B15">
              <w:rPr>
                <w:rFonts w:ascii="Arial" w:hAnsi="Arial" w:cs="Arial"/>
                <w:sz w:val="20"/>
                <w:szCs w:val="20"/>
              </w:rPr>
              <w:t>ч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ных видов, используя формулу пути </w:t>
            </w:r>
          </w:p>
        </w:tc>
        <w:tc>
          <w:tcPr>
            <w:tcW w:w="1984" w:type="dxa"/>
            <w:gridSpan w:val="2"/>
            <w:vAlign w:val="center"/>
          </w:tcPr>
          <w:p w:rsidR="004F05C6" w:rsidRPr="004D6B15" w:rsidRDefault="004F05C6" w:rsidP="001A2CAB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выборо</w:t>
            </w:r>
            <w:r w:rsidRPr="004D6B15">
              <w:rPr>
                <w:rFonts w:ascii="Arial" w:hAnsi="Arial" w:cs="Arial"/>
                <w:sz w:val="20"/>
                <w:szCs w:val="20"/>
              </w:rPr>
              <w:t>ч</w:t>
            </w:r>
            <w:r w:rsidRPr="004D6B15">
              <w:rPr>
                <w:rFonts w:ascii="Arial" w:hAnsi="Arial" w:cs="Arial"/>
                <w:sz w:val="20"/>
                <w:szCs w:val="20"/>
              </w:rPr>
              <w:t>ный контроль, с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мостоятельная работа </w:t>
            </w:r>
          </w:p>
        </w:tc>
        <w:tc>
          <w:tcPr>
            <w:tcW w:w="1134" w:type="dxa"/>
            <w:vAlign w:val="center"/>
          </w:tcPr>
          <w:p w:rsidR="004F05C6" w:rsidRPr="004D6B15" w:rsidRDefault="004F05C6" w:rsidP="001A2CAB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F05C6" w:rsidRPr="004D6B15" w:rsidRDefault="004F05C6" w:rsidP="001A2CAB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F05C6" w:rsidRPr="004D6B15" w:rsidRDefault="004F05C6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F05C6" w:rsidRPr="004D6B15" w:rsidRDefault="004F05C6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05C6" w:rsidRPr="004D6B15">
        <w:trPr>
          <w:trHeight w:val="1689"/>
        </w:trPr>
        <w:tc>
          <w:tcPr>
            <w:tcW w:w="534" w:type="dxa"/>
            <w:vAlign w:val="center"/>
          </w:tcPr>
          <w:p w:rsidR="004F05C6" w:rsidRPr="004D6B15" w:rsidRDefault="00B6414E" w:rsidP="001A2CAB">
            <w:pPr>
              <w:pStyle w:val="a5"/>
              <w:ind w:right="9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  <w:gridSpan w:val="2"/>
            <w:vAlign w:val="center"/>
          </w:tcPr>
          <w:p w:rsidR="004F05C6" w:rsidRPr="004D6B15" w:rsidRDefault="004F05C6" w:rsidP="00D210F8">
            <w:pPr>
              <w:pStyle w:val="a5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Вводный срез (25 мин)</w:t>
            </w:r>
          </w:p>
        </w:tc>
        <w:tc>
          <w:tcPr>
            <w:tcW w:w="426" w:type="dxa"/>
            <w:gridSpan w:val="2"/>
            <w:vAlign w:val="center"/>
          </w:tcPr>
          <w:p w:rsidR="004F05C6" w:rsidRPr="004D6B15" w:rsidRDefault="004F05C6" w:rsidP="001A2CAB">
            <w:pPr>
              <w:pStyle w:val="a5"/>
              <w:ind w:right="14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gridSpan w:val="3"/>
            <w:vAlign w:val="center"/>
          </w:tcPr>
          <w:p w:rsidR="004F05C6" w:rsidRPr="004D6B15" w:rsidRDefault="004F05C6" w:rsidP="001A2CAB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Проверка знаний и ум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410" w:type="dxa"/>
            <w:gridSpan w:val="3"/>
            <w:vAlign w:val="center"/>
          </w:tcPr>
          <w:p w:rsidR="004F05C6" w:rsidRPr="004D6B15" w:rsidRDefault="004F05C6" w:rsidP="001A2CAB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Виды чисел, арифм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тические действия с ними, свойства де</w:t>
            </w:r>
            <w:r w:rsidRPr="004D6B15">
              <w:rPr>
                <w:rFonts w:ascii="Arial" w:hAnsi="Arial" w:cs="Arial"/>
                <w:sz w:val="20"/>
                <w:szCs w:val="20"/>
              </w:rPr>
              <w:t>й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ствий </w:t>
            </w:r>
          </w:p>
        </w:tc>
        <w:tc>
          <w:tcPr>
            <w:tcW w:w="3969" w:type="dxa"/>
            <w:gridSpan w:val="3"/>
            <w:vAlign w:val="center"/>
          </w:tcPr>
          <w:p w:rsidR="004F05C6" w:rsidRPr="004D6B15" w:rsidRDefault="004F05C6" w:rsidP="001A2CAB">
            <w:pPr>
              <w:pStyle w:val="a5"/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4F05C6" w:rsidRPr="004D6B15" w:rsidRDefault="004F05C6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значения выражений и р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шать уравнения, используя правила и свойства действий с числами; </w:t>
            </w:r>
          </w:p>
          <w:p w:rsidR="004F05C6" w:rsidRPr="004D6B15" w:rsidRDefault="004F05C6" w:rsidP="001A2CAB">
            <w:pPr>
              <w:pStyle w:val="a5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применять изученные формулы при решении текстовых задач; </w:t>
            </w:r>
          </w:p>
        </w:tc>
        <w:tc>
          <w:tcPr>
            <w:tcW w:w="1984" w:type="dxa"/>
            <w:gridSpan w:val="2"/>
            <w:vAlign w:val="center"/>
          </w:tcPr>
          <w:p w:rsidR="004F05C6" w:rsidRPr="004D6B15" w:rsidRDefault="004F05C6" w:rsidP="001A2CAB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Письменная раб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 </w:t>
            </w:r>
          </w:p>
        </w:tc>
        <w:tc>
          <w:tcPr>
            <w:tcW w:w="1134" w:type="dxa"/>
            <w:vAlign w:val="center"/>
          </w:tcPr>
          <w:p w:rsidR="004F05C6" w:rsidRPr="004D6B15" w:rsidRDefault="004F05C6" w:rsidP="001A2CAB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F05C6" w:rsidRPr="004D6B15" w:rsidRDefault="004F05C6" w:rsidP="001A2CAB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F05C6" w:rsidRPr="004D6B15" w:rsidRDefault="004F05C6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F05C6" w:rsidRPr="004D6B15" w:rsidRDefault="004F05C6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0A46" w:rsidRPr="004D6B15">
        <w:trPr>
          <w:trHeight w:val="475"/>
        </w:trPr>
        <w:tc>
          <w:tcPr>
            <w:tcW w:w="16126" w:type="dxa"/>
            <w:gridSpan w:val="20"/>
            <w:vAlign w:val="center"/>
          </w:tcPr>
          <w:p w:rsidR="00AA0A46" w:rsidRPr="004D6B15" w:rsidRDefault="00AA0A46" w:rsidP="00D210F8">
            <w:pPr>
              <w:pStyle w:val="a5"/>
              <w:ind w:left="1"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Глава I.  Отношения, пропорции, проценты (26)</w:t>
            </w:r>
          </w:p>
        </w:tc>
      </w:tr>
      <w:tr w:rsidR="0075732A" w:rsidRPr="004D6B15">
        <w:trPr>
          <w:trHeight w:val="406"/>
        </w:trPr>
        <w:tc>
          <w:tcPr>
            <w:tcW w:w="534" w:type="dxa"/>
            <w:vAlign w:val="center"/>
          </w:tcPr>
          <w:p w:rsidR="0075732A" w:rsidRPr="004D6B15" w:rsidRDefault="0075732A" w:rsidP="001A2CAB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5732A" w:rsidRPr="004D6B15" w:rsidRDefault="0075732A" w:rsidP="00D210F8">
            <w:pPr>
              <w:ind w:left="33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Отнош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 чисел и величин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5732A" w:rsidRPr="004D6B15" w:rsidRDefault="0075732A" w:rsidP="001A2CAB">
            <w:pPr>
              <w:pStyle w:val="1"/>
              <w:ind w:left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75732A" w:rsidRPr="004D6B15" w:rsidRDefault="0075732A" w:rsidP="001A2CAB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териала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5732A" w:rsidRPr="004D6B15" w:rsidRDefault="0075732A" w:rsidP="007A15DE">
            <w:pPr>
              <w:pStyle w:val="a5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Отношение двух чисел. Что показывает отнош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двух чисел? Отн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шение двух величин. Способы использования термина «отношение» в речи. 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определение отношения двух ч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сел;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что показывает отношение двух чисел и отношение двух величин;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отношение чисел; </w:t>
            </w:r>
          </w:p>
          <w:p w:rsidR="0075732A" w:rsidRPr="004D6B15" w:rsidRDefault="0075732A" w:rsidP="001A2CAB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читать выражение с использован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ем термина «отношение» разными способами</w:t>
            </w:r>
          </w:p>
        </w:tc>
        <w:tc>
          <w:tcPr>
            <w:tcW w:w="1984" w:type="dxa"/>
            <w:gridSpan w:val="2"/>
            <w:vAlign w:val="center"/>
          </w:tcPr>
          <w:p w:rsidR="0075732A" w:rsidRPr="004D6B15" w:rsidRDefault="0075732A" w:rsidP="001A2CAB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  <w:vAlign w:val="center"/>
          </w:tcPr>
          <w:p w:rsidR="0075732A" w:rsidRPr="004D6B15" w:rsidRDefault="0075732A" w:rsidP="001A2CAB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Новый знак 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ления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732A" w:rsidRPr="004D6B15">
        <w:trPr>
          <w:trHeight w:val="406"/>
        </w:trPr>
        <w:tc>
          <w:tcPr>
            <w:tcW w:w="534" w:type="dxa"/>
            <w:vAlign w:val="center"/>
          </w:tcPr>
          <w:p w:rsidR="0075732A" w:rsidRPr="004D6B15" w:rsidRDefault="0075732A" w:rsidP="001A2CAB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5732A" w:rsidRPr="004D6B15" w:rsidRDefault="0075732A" w:rsidP="00D210F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5732A" w:rsidRPr="004D6B15" w:rsidRDefault="0075732A" w:rsidP="001A2CAB">
            <w:pPr>
              <w:pStyle w:val="1"/>
              <w:ind w:left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5732A" w:rsidRPr="004D6B15" w:rsidRDefault="0075732A" w:rsidP="001A2CAB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знаний и умений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5732A" w:rsidRPr="004D6B15" w:rsidRDefault="0075732A" w:rsidP="001A2CAB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5732A" w:rsidRPr="004D6B15" w:rsidRDefault="0075732A" w:rsidP="001A2CAB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5732A" w:rsidRPr="004D6B15" w:rsidRDefault="0075732A" w:rsidP="001A2CAB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75732A" w:rsidRPr="004D6B15" w:rsidRDefault="0075732A" w:rsidP="001A2CAB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732A" w:rsidRPr="004D6B15" w:rsidRDefault="0075732A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732A" w:rsidRPr="004D6B15">
        <w:trPr>
          <w:trHeight w:val="406"/>
        </w:trPr>
        <w:tc>
          <w:tcPr>
            <w:tcW w:w="534" w:type="dxa"/>
            <w:vAlign w:val="center"/>
          </w:tcPr>
          <w:p w:rsidR="0075732A" w:rsidRPr="004D6B15" w:rsidRDefault="0075732A" w:rsidP="001A2CAB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5732A" w:rsidRPr="004D6B15" w:rsidRDefault="0075732A" w:rsidP="00D210F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Масштаб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5732A" w:rsidRPr="004D6B15" w:rsidRDefault="0075732A" w:rsidP="001A2CAB">
            <w:pPr>
              <w:pStyle w:val="1"/>
              <w:ind w:left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Cs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75732A" w:rsidRPr="004D6B15" w:rsidRDefault="0075732A" w:rsidP="001A2CAB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териала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5732A" w:rsidRPr="004D6B15" w:rsidRDefault="0075732A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Масштаб карты. Опред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ление по карте рассто</w:t>
            </w:r>
            <w:r w:rsidRPr="004D6B15">
              <w:rPr>
                <w:rFonts w:ascii="Arial" w:hAnsi="Arial" w:cs="Arial"/>
                <w:sz w:val="20"/>
                <w:szCs w:val="20"/>
              </w:rPr>
              <w:t>я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 между объектами в заданном масштабе. Определение по плану квартиры с указанным масштабом размеров кухни и других комнат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определение масштаба (что называют масштабом карты).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масштаб, расстояние на карте, на местности, используя определение масштаба;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определять, чему равен масштаб чертежа, если на нем детали ув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личены или уменьшены в нескол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ко раз; </w:t>
            </w:r>
          </w:p>
          <w:p w:rsidR="0075732A" w:rsidRPr="004D6B15" w:rsidRDefault="0075732A" w:rsidP="001A2CAB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выполнять устные вычисления</w:t>
            </w:r>
            <w:r w:rsidR="0081529A" w:rsidRPr="004D6B15">
              <w:rPr>
                <w:rFonts w:ascii="Arial" w:hAnsi="Arial" w:cs="Arial"/>
                <w:sz w:val="20"/>
                <w:szCs w:val="20"/>
              </w:rPr>
              <w:t>.</w:t>
            </w:r>
            <w:r w:rsidR="0081529A" w:rsidRPr="004D6B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75732A" w:rsidRPr="004D6B15" w:rsidRDefault="0075732A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</w:t>
            </w:r>
            <w:r w:rsidR="007A15DE"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6B15">
              <w:rPr>
                <w:rFonts w:ascii="Arial" w:hAnsi="Arial" w:cs="Arial"/>
                <w:sz w:val="20"/>
                <w:szCs w:val="20"/>
              </w:rPr>
              <w:t>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ренцированный контроль </w:t>
            </w:r>
          </w:p>
        </w:tc>
        <w:tc>
          <w:tcPr>
            <w:tcW w:w="1134" w:type="dxa"/>
            <w:vAlign w:val="center"/>
          </w:tcPr>
          <w:p w:rsidR="0075732A" w:rsidRPr="004D6B15" w:rsidRDefault="0075732A" w:rsidP="001A2CAB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732A" w:rsidRPr="004D6B15" w:rsidRDefault="0075732A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732A" w:rsidRPr="004D6B15">
        <w:trPr>
          <w:trHeight w:val="406"/>
        </w:trPr>
        <w:tc>
          <w:tcPr>
            <w:tcW w:w="534" w:type="dxa"/>
            <w:vAlign w:val="center"/>
          </w:tcPr>
          <w:p w:rsidR="0075732A" w:rsidRPr="004D6B15" w:rsidRDefault="0075732A" w:rsidP="001A2CAB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5732A" w:rsidRPr="004D6B15" w:rsidRDefault="0075732A" w:rsidP="00D210F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5732A" w:rsidRPr="004D6B15" w:rsidRDefault="0075732A" w:rsidP="001A2CAB">
            <w:pPr>
              <w:pStyle w:val="1"/>
              <w:ind w:left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5732A" w:rsidRPr="004D6B15" w:rsidRDefault="0075732A" w:rsidP="001A2CAB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знаний и умений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5732A" w:rsidRPr="004D6B15" w:rsidRDefault="0075732A" w:rsidP="001A2CAB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5732A" w:rsidRPr="004D6B15" w:rsidRDefault="0075732A" w:rsidP="001A2CAB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5732A" w:rsidRPr="004D6B15" w:rsidRDefault="0075732A" w:rsidP="001A2CAB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  <w:vAlign w:val="center"/>
          </w:tcPr>
          <w:p w:rsidR="0075732A" w:rsidRPr="004D6B15" w:rsidRDefault="0075732A" w:rsidP="001A2CAB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732A" w:rsidRPr="004D6B15" w:rsidRDefault="0075732A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5732A" w:rsidRPr="004D6B15" w:rsidRDefault="0075732A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19E4" w:rsidRPr="004D6B15">
        <w:trPr>
          <w:trHeight w:val="406"/>
        </w:trPr>
        <w:tc>
          <w:tcPr>
            <w:tcW w:w="534" w:type="dxa"/>
            <w:vAlign w:val="center"/>
          </w:tcPr>
          <w:p w:rsidR="001119E4" w:rsidRPr="004D6B15" w:rsidRDefault="001119E4" w:rsidP="001A2CAB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1119E4" w:rsidRPr="004D6B15" w:rsidRDefault="001119E4" w:rsidP="00D210F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Деление числа в данном отнош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нии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1119E4" w:rsidRPr="004D6B15" w:rsidRDefault="001119E4" w:rsidP="001A2CAB">
            <w:pPr>
              <w:pStyle w:val="1"/>
              <w:ind w:left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Cs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1119E4" w:rsidRPr="004D6B15" w:rsidRDefault="001119E4" w:rsidP="001A2CAB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териала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1119E4" w:rsidRPr="004D6B15" w:rsidRDefault="001119E4" w:rsidP="001A2CAB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Отношение двух величин. Взаимно обратные отн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шения. Способы испол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зования термина «отн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шение» в речи. Решение текстовых задач  на 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ление числа в данном отношении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1119E4" w:rsidRPr="004D6B15" w:rsidRDefault="001119E4" w:rsidP="001A2CAB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1119E4" w:rsidRPr="004D6B15" w:rsidRDefault="001119E4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определение отношения двух ч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сел; </w:t>
            </w:r>
          </w:p>
          <w:p w:rsidR="001119E4" w:rsidRPr="004D6B15" w:rsidRDefault="001119E4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что показывает отношение двух чисел и отношение двух величин; </w:t>
            </w:r>
          </w:p>
          <w:p w:rsidR="001119E4" w:rsidRPr="004D6B15" w:rsidRDefault="001119E4" w:rsidP="001A2CAB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1119E4" w:rsidRPr="004D6B15" w:rsidRDefault="001119E4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отношение чисел; </w:t>
            </w:r>
          </w:p>
          <w:p w:rsidR="001119E4" w:rsidRPr="004D6B15" w:rsidRDefault="001119E4" w:rsidP="001A2CA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 читать выражение с использов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нием термина «отношение» ра</w:t>
            </w:r>
            <w:r w:rsidRPr="004D6B15">
              <w:rPr>
                <w:rFonts w:ascii="Arial" w:hAnsi="Arial" w:cs="Arial"/>
                <w:sz w:val="20"/>
                <w:szCs w:val="20"/>
              </w:rPr>
              <w:t>з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ными способами </w:t>
            </w:r>
          </w:p>
          <w:p w:rsidR="001119E4" w:rsidRPr="004D6B15" w:rsidRDefault="001119E4" w:rsidP="001A2CAB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-решать текстовые задачи на  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ление числа в данном отношении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529A" w:rsidRPr="004D6B15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984" w:type="dxa"/>
            <w:gridSpan w:val="2"/>
            <w:vMerge w:val="restart"/>
            <w:vAlign w:val="center"/>
          </w:tcPr>
          <w:p w:rsidR="001119E4" w:rsidRPr="004D6B15" w:rsidRDefault="001119E4" w:rsidP="001A2CAB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  <w:vAlign w:val="center"/>
          </w:tcPr>
          <w:p w:rsidR="001119E4" w:rsidRPr="004D6B15" w:rsidRDefault="001119E4" w:rsidP="001A2CAB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119E4" w:rsidRPr="004D6B15" w:rsidRDefault="001119E4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119E4" w:rsidRPr="004D6B15" w:rsidRDefault="001119E4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19E4" w:rsidRPr="004D6B15" w:rsidRDefault="001119E4" w:rsidP="001A2CAB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знаний и умений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555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Урок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троля, оце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ки и корре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ции знаний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Пропо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ции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Cs w:val="0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териала 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Пропорция. Верная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порция. Крайние члены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пропорции. Средние члены пропорции. О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новное свойство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порции. Неизвестный член пропорции. Реш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уравнений с испол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зованием основного свойства пропорции. Проверка полученных результатов 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определение пропорции;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- название членов пропорции;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основное свойство пропорции.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называть крайние и средние чл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пропорции;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неизвестный член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порции;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уравнения, используя о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новное свойство пропорции;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из данной пропорции составлять новые пропорции;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доказывать, верно ли составлена пропорция;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выражать величины в указанных единицах;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устные вычисления;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отношение величин </w:t>
            </w: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альный контроль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A07396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знаний и умений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Математический диктант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A07396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Обобщение и коррекция знаний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ренцированный контроль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A07396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Прямая и обратная пропорц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ность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Cs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териала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Прямо пропорционал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величины. Решение задач на пропорци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нальные величины О</w:t>
            </w:r>
            <w:r w:rsidRPr="004D6B15">
              <w:rPr>
                <w:rFonts w:ascii="Arial" w:hAnsi="Arial" w:cs="Arial"/>
                <w:sz w:val="20"/>
                <w:szCs w:val="20"/>
              </w:rPr>
              <w:t>т</w:t>
            </w:r>
            <w:r w:rsidRPr="004D6B15">
              <w:rPr>
                <w:rFonts w:ascii="Arial" w:hAnsi="Arial" w:cs="Arial"/>
                <w:sz w:val="20"/>
                <w:szCs w:val="20"/>
              </w:rPr>
              <w:t>ношение соответству</w:t>
            </w:r>
            <w:r w:rsidRPr="004D6B15">
              <w:rPr>
                <w:rFonts w:ascii="Arial" w:hAnsi="Arial" w:cs="Arial"/>
                <w:sz w:val="20"/>
                <w:szCs w:val="20"/>
              </w:rPr>
              <w:t>ю</w:t>
            </w:r>
            <w:r w:rsidRPr="004D6B15">
              <w:rPr>
                <w:rFonts w:ascii="Arial" w:hAnsi="Arial" w:cs="Arial"/>
                <w:sz w:val="20"/>
                <w:szCs w:val="20"/>
              </w:rPr>
              <w:t>щих значений прямо пропорциональных в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личин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Знать,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какие величины называются прямо пропорциональными и о</w:t>
            </w:r>
            <w:r w:rsidRPr="004D6B15">
              <w:rPr>
                <w:rFonts w:ascii="Arial" w:hAnsi="Arial" w:cs="Arial"/>
                <w:sz w:val="20"/>
                <w:szCs w:val="20"/>
              </w:rPr>
              <w:t>б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ратно пропорциональными.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объяснять практическую знач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мость понятий прямой и обратной пропорциональности величин;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задачи на пропорци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нальные величины с помощью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порции</w:t>
            </w: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Cs w:val="0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bCs w:val="0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bCs w:val="0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знаний и умений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righ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ванный урок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Проверочная 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бота с взаим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проверкой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5" w:type="dxa"/>
            <w:gridSpan w:val="2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трольная работа № 1</w:t>
            </w:r>
          </w:p>
        </w:tc>
        <w:tc>
          <w:tcPr>
            <w:tcW w:w="426" w:type="dxa"/>
            <w:gridSpan w:val="2"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Проверка знаний и умений </w:t>
            </w:r>
          </w:p>
        </w:tc>
        <w:tc>
          <w:tcPr>
            <w:tcW w:w="269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Отношения. Пропорции. Прямая и обратная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порциональные завис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мости </w:t>
            </w:r>
          </w:p>
        </w:tc>
        <w:tc>
          <w:tcPr>
            <w:tcW w:w="368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неизвестный член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порции;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отношение части вел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чины к самой величине и отнош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ния частей величины;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масштаб, расстояние на карте, на местности, используя определение масштаба;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задачи на пропорци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нальные величины с помощью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порции</w:t>
            </w: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Письменная 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бота по вариа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там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130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Понятие о проценте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Ознакомл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с новым материалом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Понятие «проценты».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Упражнение в соотнес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нии указанной части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площади какой- либо фигуры с  процентами 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right="408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Знать 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определение процента.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записывать обыкновенные дроби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в виде· процентов и наоборот;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несколько процентов от величины;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величину по ее проценту;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соотносить указанную часть пл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щади различных фигур с проце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тами; </w:t>
            </w: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Устный счет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Диктант. </w:t>
            </w:r>
          </w:p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Самопроверка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  <w:p w:rsidR="007A15DE" w:rsidRPr="004D6B15" w:rsidRDefault="007A15DE" w:rsidP="007A15DE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Самостоятельная работа. 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ренцированный </w:t>
            </w:r>
          </w:p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контроль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Задачи на проценты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Ознакомл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с новым материалом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Понятие «проценты». Основные задачи на проценты: нахождение процента от величины, </w:t>
            </w:r>
          </w:p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величины по её проценту. Решение текстовых задач на проценты с помощью пропорций. Проверка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лученных результатов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right="408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определение процента.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несколько процентов от величины;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величину по ее проценту;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решать задачи на проценты; </w:t>
            </w:r>
          </w:p>
          <w:p w:rsidR="007A15DE" w:rsidRPr="004D6B15" w:rsidRDefault="007A15DE" w:rsidP="007A15DE">
            <w:pPr>
              <w:pStyle w:val="a5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текстовые задачи на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центы с помощью пропорции; </w:t>
            </w:r>
          </w:p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дифференцир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ванный контроль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Самостоятельная работа.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Круговые диагра</w:t>
            </w:r>
            <w:r w:rsidRPr="004D6B15">
              <w:rPr>
                <w:rFonts w:ascii="Arial" w:hAnsi="Arial" w:cs="Arial"/>
                <w:sz w:val="20"/>
                <w:szCs w:val="20"/>
              </w:rPr>
              <w:t>м</w:t>
            </w:r>
            <w:r w:rsidRPr="004D6B15">
              <w:rPr>
                <w:rFonts w:ascii="Arial" w:hAnsi="Arial" w:cs="Arial"/>
                <w:sz w:val="20"/>
                <w:szCs w:val="20"/>
              </w:rPr>
              <w:t>мы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Ознакомл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с новым материалом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Круговые диаграммы. Упражнение в чтении информации, записанной с помощью круговых диаграмм 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Иметь представление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 круговых диаграммах.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строить круговые диаграммы, изображающие распределение о</w:t>
            </w:r>
            <w:r w:rsidRPr="004D6B15">
              <w:rPr>
                <w:rFonts w:ascii="Arial" w:hAnsi="Arial" w:cs="Arial"/>
                <w:sz w:val="20"/>
                <w:szCs w:val="20"/>
              </w:rPr>
              <w:t>т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дельных составных частей какой-либо величины;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понимать круговые диаграммы </w:t>
            </w: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Устный опрос 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Обобщение и коррекция знаний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Практическая 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бота</w:t>
            </w: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6487" w:type="dxa"/>
            <w:gridSpan w:val="12"/>
            <w:vAlign w:val="center"/>
          </w:tcPr>
          <w:p w:rsidR="007A15DE" w:rsidRPr="004D6B15" w:rsidRDefault="007A15DE" w:rsidP="007A15DE">
            <w:pPr>
              <w:spacing w:line="22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Дополнения к главе 1</w:t>
            </w:r>
          </w:p>
        </w:tc>
        <w:tc>
          <w:tcPr>
            <w:tcW w:w="3686" w:type="dxa"/>
            <w:gridSpan w:val="2"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1"/>
              <w:ind w:left="1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Заним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тельные задачи</w:t>
            </w:r>
          </w:p>
        </w:tc>
        <w:tc>
          <w:tcPr>
            <w:tcW w:w="4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3"/>
          </w:tcPr>
          <w:p w:rsidR="007A15DE" w:rsidRPr="004D6B15" w:rsidRDefault="007A15DE" w:rsidP="007A15DE">
            <w:pPr>
              <w:rPr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текстовых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дач арифметическими методами.</w:t>
            </w:r>
          </w:p>
          <w:p w:rsidR="007A15DE" w:rsidRPr="004D6B15" w:rsidRDefault="007A15DE" w:rsidP="007A15DE">
            <w:pPr>
              <w:pStyle w:val="a5"/>
              <w:ind w:left="34" w:righ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 «Зад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чи на перебор всех возмо</w:t>
            </w:r>
            <w:r w:rsidRPr="004D6B15">
              <w:rPr>
                <w:rFonts w:ascii="Arial" w:hAnsi="Arial" w:cs="Arial"/>
                <w:sz w:val="20"/>
                <w:szCs w:val="20"/>
              </w:rPr>
              <w:t>ж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в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риа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тов» и «Вер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ятность соб</w:t>
            </w:r>
            <w:r w:rsidRPr="004D6B15">
              <w:rPr>
                <w:rFonts w:ascii="Arial" w:hAnsi="Arial" w:cs="Arial"/>
                <w:sz w:val="20"/>
                <w:szCs w:val="20"/>
              </w:rPr>
              <w:t>ы</w:t>
            </w:r>
            <w:r w:rsidRPr="004D6B15">
              <w:rPr>
                <w:rFonts w:ascii="Arial" w:hAnsi="Arial" w:cs="Arial"/>
                <w:sz w:val="20"/>
                <w:szCs w:val="20"/>
              </w:rPr>
              <w:t>тия».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06"/>
        </w:trPr>
        <w:tc>
          <w:tcPr>
            <w:tcW w:w="534" w:type="dxa"/>
            <w:vAlign w:val="center"/>
          </w:tcPr>
          <w:p w:rsidR="007A15DE" w:rsidRPr="004D6B15" w:rsidRDefault="007A15DE" w:rsidP="007A15DE">
            <w:pPr>
              <w:ind w:left="0" w:hanging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vAlign w:val="center"/>
          </w:tcPr>
          <w:p w:rsidR="007A15DE" w:rsidRPr="004D6B15" w:rsidRDefault="007A15DE" w:rsidP="007A15DE">
            <w:pPr>
              <w:pStyle w:val="1"/>
              <w:ind w:left="1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:rsidR="007A15DE" w:rsidRPr="004D6B15" w:rsidRDefault="007A15DE" w:rsidP="007A15DE">
            <w:pPr>
              <w:rPr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693" w:type="dxa"/>
            <w:gridSpan w:val="4"/>
            <w:vMerge/>
            <w:vAlign w:val="center"/>
          </w:tcPr>
          <w:p w:rsidR="007A15DE" w:rsidRPr="004D6B15" w:rsidRDefault="007A15DE" w:rsidP="007A15DE">
            <w:pPr>
              <w:pStyle w:val="a5"/>
              <w:ind w:right="1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ренцированный контроль </w:t>
            </w:r>
          </w:p>
        </w:tc>
        <w:tc>
          <w:tcPr>
            <w:tcW w:w="1134" w:type="dxa"/>
            <w:vMerge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A15DE" w:rsidRPr="004D6B15" w:rsidRDefault="007A15DE" w:rsidP="007A15DE">
            <w:pPr>
              <w:pStyle w:val="a5"/>
              <w:ind w:right="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15DE" w:rsidRPr="004D6B15" w:rsidRDefault="007A15DE" w:rsidP="007A15DE">
            <w:pPr>
              <w:pStyle w:val="a5"/>
              <w:ind w:right="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5DE" w:rsidRPr="004D6B15">
        <w:trPr>
          <w:trHeight w:val="489"/>
        </w:trPr>
        <w:tc>
          <w:tcPr>
            <w:tcW w:w="16126" w:type="dxa"/>
            <w:gridSpan w:val="20"/>
            <w:vAlign w:val="center"/>
          </w:tcPr>
          <w:p w:rsidR="007A15DE" w:rsidRPr="004D6B15" w:rsidRDefault="007A15DE" w:rsidP="007A15DE">
            <w:pPr>
              <w:spacing w:line="220" w:lineRule="auto"/>
              <w:ind w:lef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Глава II.  Целые числа (36)</w:t>
            </w:r>
          </w:p>
        </w:tc>
      </w:tr>
      <w:tr w:rsidR="007A15DE" w:rsidRPr="004D6B15">
        <w:trPr>
          <w:trHeight w:val="1932"/>
        </w:trPr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Отрицател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целые числа</w:t>
            </w:r>
          </w:p>
        </w:tc>
        <w:tc>
          <w:tcPr>
            <w:tcW w:w="425" w:type="dxa"/>
            <w:gridSpan w:val="2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Положительные числа. Отриц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тельные числа. </w:t>
            </w:r>
          </w:p>
        </w:tc>
        <w:tc>
          <w:tcPr>
            <w:tcW w:w="3827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определения: положительных и отрицательных чисел.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матем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тический ди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тант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История возни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новения отриц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тельных чисел Р. Декарт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Противоп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ложные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ла.</w:t>
            </w:r>
          </w:p>
        </w:tc>
        <w:tc>
          <w:tcPr>
            <w:tcW w:w="425" w:type="dxa"/>
            <w:gridSpan w:val="2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го материала</w:t>
            </w:r>
          </w:p>
        </w:tc>
        <w:tc>
          <w:tcPr>
            <w:tcW w:w="212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Противоположные числа. Целые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ла (положител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и отрицател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ные). Дробные числа (полож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тельные и отриц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тельные) </w:t>
            </w:r>
          </w:p>
        </w:tc>
        <w:tc>
          <w:tcPr>
            <w:tcW w:w="3827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определения противополо</w:t>
            </w:r>
            <w:r w:rsidRPr="004D6B15">
              <w:rPr>
                <w:rFonts w:ascii="Arial" w:hAnsi="Arial" w:cs="Arial"/>
                <w:sz w:val="20"/>
                <w:szCs w:val="20"/>
              </w:rPr>
              <w:t>ж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ных чисел, целых чисел.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находить число, противоп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ложное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данному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, число, обратное данному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Модуль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ла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Модуль числа: что называют модулем числа; как обозн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чают модуль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ла; как найти м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дуль положител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ного числа или н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ля, отрицательн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числа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определение и обозначение мод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ля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числа;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 читают выражения, содерж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щие модули.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Уметь находить: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модули чисел;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значения выражений, содержащих модули чисел;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числа, имеющие одинаковый м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дуль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знаний и умений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Сравнение целых чисел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Правила сравн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 чисел с пом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щью координатной прямой и с пом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щью модулей ч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сел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правила сравнения чисел;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какое число больше - положител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ное или отрицательное;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какое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из двух отрицательных чисел считается большим, меньшими.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 </w:t>
            </w:r>
            <w:r w:rsidRPr="004D6B15">
              <w:rPr>
                <w:rFonts w:ascii="Arial" w:hAnsi="Arial" w:cs="Arial"/>
                <w:sz w:val="20"/>
                <w:szCs w:val="20"/>
              </w:rPr>
              <w:t>сравнивать числа и запис</w:t>
            </w:r>
            <w:r w:rsidRPr="004D6B15">
              <w:rPr>
                <w:rFonts w:ascii="Arial" w:hAnsi="Arial" w:cs="Arial"/>
                <w:sz w:val="20"/>
                <w:szCs w:val="20"/>
              </w:rPr>
              <w:t>ы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вать результат в виде неравенства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Закрепление знаний и умений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Математический диктант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Сложение целых чисел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Что значит приб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вить к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числу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а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ло </w:t>
            </w:r>
            <w:r w:rsidRPr="004D6B15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. Сумма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тивоположных ч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сел. Сложение двух отрицател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чисел: выв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дение и формул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ровка правила. Устные и пис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менные вычисл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ния. Сложение ч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сел с разными знаками: вывед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формул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ровка правила. Решение задач и уравнений.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что значит прибавить к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числу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а число </w:t>
            </w:r>
            <w:r w:rsidRPr="004D6B15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правило сложения отрицательных чисел;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правило сложения чисел с разными знаками;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чему равна сумма противополо</w:t>
            </w:r>
            <w:r w:rsidRPr="004D6B15">
              <w:rPr>
                <w:rFonts w:ascii="Arial" w:hAnsi="Arial" w:cs="Arial"/>
                <w:sz w:val="20"/>
                <w:szCs w:val="20"/>
              </w:rPr>
              <w:t>ж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ных чисел.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 - складывать отрицательные числа;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складывать числа с разными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ками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-выполнять устные вычисления;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-решать текстовые задачи арифм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тическим способом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-решать уравнения и задачи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Замена вычит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 сл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жением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ный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ная работа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ный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ренцированный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Обобщение и коррекция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ний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Проверочная работа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697"/>
        </w:trPr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Законы сл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жения целых чисел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Сложение целых чисел, перемест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тельное и сочет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тельное свойства сложения. Реш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текстовых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дач, задач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свойства сложения.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выполнять устно сложение дв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значных чисел;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сложение многозначных чисел;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использовать переместительный и сочетательный законы сложения при вычислениях;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решать задачи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индивидуал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014"/>
        </w:trPr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Закрепление знаний и умений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Математич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ский диктант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 №2</w:t>
            </w:r>
          </w:p>
        </w:tc>
        <w:tc>
          <w:tcPr>
            <w:tcW w:w="425" w:type="dxa"/>
            <w:gridSpan w:val="2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Проверка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и умений </w:t>
            </w:r>
          </w:p>
        </w:tc>
        <w:tc>
          <w:tcPr>
            <w:tcW w:w="212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Письменная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629"/>
        </w:trPr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Разность ц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лых чисел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Вычитание чисел. Число, противоп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ложное вычита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мому. Предста</w:t>
            </w:r>
            <w:r w:rsidRPr="004D6B15">
              <w:rPr>
                <w:rFonts w:ascii="Arial" w:hAnsi="Arial" w:cs="Arial"/>
                <w:sz w:val="20"/>
                <w:szCs w:val="20"/>
              </w:rPr>
              <w:t>в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ление разности в виде суммы.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вычитания чисел;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вычитать числа;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решать уравнения с применением правил сложения и вычитания чисел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81"/>
        </w:trPr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ный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ный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ный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ренцированный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Произвед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целых чисел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Умножение чисел с разными знак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ми. Умножение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двух отрицател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ных чисел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умножения двух чисел с разными знаками;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- правило умножения двух отриц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тельных чисел;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 читается произведение, в кот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рое входят отрицательные числа.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значения произведения; </w:t>
            </w:r>
          </w:p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записывать в виде произведения сумму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Обобщение и коррекция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Частное ц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лых чисел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Деление отриц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тельного числа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отрицательное. Деление чисел с разными знаками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деления отрицательного числа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отрицательное;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деления чисел с разными знаками;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что на нуль делить нельзя;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 читать частное, в которое вх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дят отрицательные числа, и раве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ство, содержащее отрицательные числа.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деление чисел;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проверять, правильно ли выполн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но деление;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неизвестный член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порции;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решать уравнения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Обобщение и коррекция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Распредел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тельный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кон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Распределител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ный закон умн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жения.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Упрощение выр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жений с примен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нием распредел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тельного и сочет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тельного законов.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распределительный закон  умножения.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упрощать выражения, зная распр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делительный и сочетательный зак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 умножения;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решать уравнения, предварительно упростив его с помощью свойств умножения; </w:t>
            </w:r>
          </w:p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объяснять, как упростили выраж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ния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ный 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Раскрытие скобок и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ключение в скобки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Раскрытие скобок, перед которыми стоит знак «плюс»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(+), раскрытие ск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бок, перед кот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рыми стоит знак </w:t>
            </w:r>
          </w:p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«минус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 xml:space="preserve">» (-). 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>Реш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уравнений.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Упрощение выр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жений. Устные в</w:t>
            </w:r>
            <w:r w:rsidRPr="004D6B15">
              <w:rPr>
                <w:rFonts w:ascii="Arial" w:hAnsi="Arial" w:cs="Arial"/>
                <w:sz w:val="20"/>
                <w:szCs w:val="20"/>
              </w:rPr>
              <w:t>ы</w:t>
            </w:r>
            <w:r w:rsidRPr="004D6B15">
              <w:rPr>
                <w:rFonts w:ascii="Arial" w:hAnsi="Arial" w:cs="Arial"/>
                <w:sz w:val="20"/>
                <w:szCs w:val="20"/>
              </w:rPr>
              <w:t>числения. Реш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задач с пом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щью графа (выс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кий уровень)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правила раскрытия скобок, перед которыми стоят знаки «плюс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 xml:space="preserve">» (+) 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или «минус» (-); </w:t>
            </w:r>
          </w:p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 можно найти значение выр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жения, противоположное сумме нескольких чисел; </w:t>
            </w:r>
          </w:p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 раскрыть скобки, перед кот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рыми стоит знак «минус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 xml:space="preserve">» (-). </w:t>
            </w:r>
            <w:proofErr w:type="gramEnd"/>
          </w:p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применять правило раскрытия скобок при упрощении выражений, нахождении значений выражений и решении уравнений; </w:t>
            </w:r>
          </w:p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выполнять необходимые измер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ния и вычислять площадь фигуры; </w:t>
            </w:r>
          </w:p>
          <w:p w:rsidR="007A15DE" w:rsidRPr="004D6B15" w:rsidRDefault="007A15DE" w:rsidP="007A15DE">
            <w:pPr>
              <w:pStyle w:val="a5"/>
              <w:ind w:left="24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вычислять площадь фигуры по данным, указанным на чертеже; 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устные вычисления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задач с помощью графа (высокий уровень)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ный </w:t>
            </w:r>
          </w:p>
        </w:tc>
        <w:tc>
          <w:tcPr>
            <w:tcW w:w="2126" w:type="dxa"/>
            <w:gridSpan w:val="2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ная работа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59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Действия с суммами 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скольких сл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гаемых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Распределител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ное свойство умножения.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добные слага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мые. Приведение (сложение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добных слага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мых: выведение и формулировка правила 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4D6B15">
              <w:rPr>
                <w:rFonts w:ascii="Arial" w:hAnsi="Arial" w:cs="Arial"/>
                <w:sz w:val="20"/>
                <w:szCs w:val="20"/>
              </w:rPr>
              <w:t>определение подобных сл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гаемых, что подобные слагаемые могут отличаться друг от друга тол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ко коэффициентами; 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правила раскрытия скобок. 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распознавать подобные слагаемые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применять правило раскрытия ск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бок при упрощении выражения, 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торое предполагает приведение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добных слагаемых; 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устные вычисления; 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решать уравнения и текстовые 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задачи арифметическим способом;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ренцированный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Комбинирова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ный 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2398"/>
        </w:trPr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Представл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целых чисел на 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ординатной оси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 материала </w:t>
            </w:r>
          </w:p>
        </w:tc>
        <w:tc>
          <w:tcPr>
            <w:tcW w:w="2126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Длина отрезка на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координатной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пр</w:t>
            </w:r>
            <w:r w:rsidRPr="004D6B15">
              <w:rPr>
                <w:rFonts w:ascii="Arial" w:hAnsi="Arial" w:cs="Arial"/>
                <w:sz w:val="20"/>
                <w:szCs w:val="20"/>
              </w:rPr>
              <w:t>я</w:t>
            </w:r>
            <w:r w:rsidRPr="004D6B15">
              <w:rPr>
                <w:rFonts w:ascii="Arial" w:hAnsi="Arial" w:cs="Arial"/>
                <w:sz w:val="20"/>
                <w:szCs w:val="20"/>
              </w:rPr>
              <w:t>мой</w:t>
            </w:r>
          </w:p>
        </w:tc>
        <w:tc>
          <w:tcPr>
            <w:tcW w:w="3827" w:type="dxa"/>
            <w:gridSpan w:val="3"/>
            <w:vMerge w:val="restart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нахождения длины отрезка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координатной прямой.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-иллюстрировать с помощью коо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динатной прямой сложение отриц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тельных чисел - иллюстрировать с. помощью координатной прямой в</w:t>
            </w:r>
            <w:r w:rsidRPr="004D6B15">
              <w:rPr>
                <w:rFonts w:ascii="Arial" w:hAnsi="Arial" w:cs="Arial"/>
                <w:sz w:val="20"/>
                <w:szCs w:val="20"/>
              </w:rPr>
              <w:t>ы</w:t>
            </w:r>
            <w:r w:rsidRPr="004D6B15">
              <w:rPr>
                <w:rFonts w:ascii="Arial" w:hAnsi="Arial" w:cs="Arial"/>
                <w:sz w:val="20"/>
                <w:szCs w:val="20"/>
              </w:rPr>
              <w:t>читание положительных и отриц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тельных чисел;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длину отрезка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коорд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натной прямой.</w:t>
            </w:r>
          </w:p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559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Закрепление знаний и ум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126" w:type="dxa"/>
            <w:gridSpan w:val="2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Практическая работа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534" w:type="dxa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63</w:t>
            </w:r>
          </w:p>
        </w:tc>
        <w:tc>
          <w:tcPr>
            <w:tcW w:w="1559" w:type="dxa"/>
            <w:gridSpan w:val="3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 №3</w:t>
            </w:r>
          </w:p>
        </w:tc>
        <w:tc>
          <w:tcPr>
            <w:tcW w:w="425" w:type="dxa"/>
            <w:gridSpan w:val="2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4"/>
            <w:vAlign w:val="center"/>
          </w:tcPr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Проверка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и умений </w:t>
            </w:r>
          </w:p>
        </w:tc>
        <w:tc>
          <w:tcPr>
            <w:tcW w:w="212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Раскрытие скобок.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Коэффициент.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добные слагаемые </w:t>
            </w:r>
          </w:p>
        </w:tc>
        <w:tc>
          <w:tcPr>
            <w:tcW w:w="3827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раскрывать скобки;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коэффициент буквенного произведения;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приводить подобные слагаемые при упрощении выражений, нахо</w:t>
            </w:r>
            <w:r w:rsidRPr="004D6B15">
              <w:rPr>
                <w:rFonts w:ascii="Arial" w:hAnsi="Arial" w:cs="Arial"/>
                <w:sz w:val="20"/>
                <w:szCs w:val="20"/>
              </w:rPr>
              <w:t>ж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дении значений выражений, а также при решении уравнений и текстовых задач </w:t>
            </w: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Письменная работа по вар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антам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4"/>
        </w:trPr>
        <w:tc>
          <w:tcPr>
            <w:tcW w:w="6487" w:type="dxa"/>
            <w:gridSpan w:val="12"/>
            <w:vAlign w:val="center"/>
          </w:tcPr>
          <w:p w:rsidR="007A15DE" w:rsidRPr="004D6B15" w:rsidRDefault="007A15DE" w:rsidP="007A15DE">
            <w:pPr>
              <w:spacing w:line="22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Дополнения к главе 2</w:t>
            </w:r>
          </w:p>
        </w:tc>
        <w:tc>
          <w:tcPr>
            <w:tcW w:w="3827" w:type="dxa"/>
            <w:gridSpan w:val="3"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15DE" w:rsidRPr="004D6B15" w:rsidRDefault="007A15DE" w:rsidP="007A15DE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381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Занимател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задачи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7A15DE" w:rsidRPr="004D6B15" w:rsidRDefault="007A15DE" w:rsidP="007A15DE">
            <w:pPr>
              <w:rPr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нир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текстовых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дач арифметическими методами.</w:t>
            </w:r>
          </w:p>
          <w:p w:rsidR="007A15DE" w:rsidRPr="004D6B15" w:rsidRDefault="007A15DE" w:rsidP="007A15DE">
            <w:pPr>
              <w:pStyle w:val="a5"/>
              <w:ind w:left="34" w:righ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дуальный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381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ренцированный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381"/>
        </w:trPr>
        <w:tc>
          <w:tcPr>
            <w:tcW w:w="16126" w:type="dxa"/>
            <w:gridSpan w:val="20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3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Глава III.  Рациональные числа (38)</w:t>
            </w: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Отрицател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дроби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Отрицательные дроби.</w:t>
            </w:r>
          </w:p>
        </w:tc>
        <w:tc>
          <w:tcPr>
            <w:tcW w:w="3544" w:type="dxa"/>
            <w:vMerge w:val="restart"/>
          </w:tcPr>
          <w:p w:rsidR="004D6B15" w:rsidRPr="005F5E5D" w:rsidRDefault="004D6B15" w:rsidP="004D6B15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5F5E5D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5F5E5D">
              <w:rPr>
                <w:rFonts w:ascii="Arial" w:hAnsi="Arial" w:cs="Arial"/>
                <w:sz w:val="20"/>
                <w:szCs w:val="20"/>
              </w:rPr>
              <w:t xml:space="preserve"> какая дробь называется отрицательной, модули дроби.</w:t>
            </w:r>
          </w:p>
          <w:p w:rsidR="007A15DE" w:rsidRPr="004D6B15" w:rsidRDefault="004D6B15" w:rsidP="00087D7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b/>
                <w:sz w:val="20"/>
                <w:szCs w:val="20"/>
              </w:rPr>
              <w:t xml:space="preserve">Уметь </w:t>
            </w:r>
            <w:r w:rsidRPr="005F5E5D">
              <w:rPr>
                <w:rFonts w:ascii="Arial" w:hAnsi="Arial" w:cs="Arial"/>
                <w:sz w:val="20"/>
                <w:szCs w:val="20"/>
              </w:rPr>
              <w:t>сравнивать дроби, нах</w:t>
            </w:r>
            <w:r w:rsidRPr="005F5E5D">
              <w:rPr>
                <w:rFonts w:ascii="Arial" w:hAnsi="Arial" w:cs="Arial"/>
                <w:sz w:val="20"/>
                <w:szCs w:val="20"/>
              </w:rPr>
              <w:t>о</w:t>
            </w:r>
            <w:r w:rsidRPr="005F5E5D">
              <w:rPr>
                <w:rFonts w:ascii="Arial" w:hAnsi="Arial" w:cs="Arial"/>
                <w:sz w:val="20"/>
                <w:szCs w:val="20"/>
              </w:rPr>
              <w:t>дить модули дроби.</w:t>
            </w: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hd w:val="clear" w:color="auto" w:fill="FFFFFF"/>
              <w:spacing w:before="10" w:line="211" w:lineRule="exact"/>
              <w:ind w:left="0" w:right="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hd w:val="clear" w:color="auto" w:fill="FFFFFF"/>
              <w:spacing w:line="211" w:lineRule="exact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Математический диктант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числа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087D7E" w:rsidRDefault="007A15D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sz w:val="20"/>
                <w:szCs w:val="20"/>
              </w:rPr>
              <w:t xml:space="preserve">Рациональные числа. </w:t>
            </w:r>
          </w:p>
        </w:tc>
        <w:tc>
          <w:tcPr>
            <w:tcW w:w="3544" w:type="dxa"/>
            <w:vMerge w:val="restart"/>
            <w:vAlign w:val="center"/>
          </w:tcPr>
          <w:p w:rsidR="00087D7E" w:rsidRDefault="00087D7E" w:rsidP="00087D7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 определение рациональн</w:t>
            </w:r>
            <w:r w:rsidRPr="00087D7E">
              <w:rPr>
                <w:rFonts w:ascii="Arial" w:hAnsi="Arial" w:cs="Arial"/>
                <w:sz w:val="20"/>
                <w:szCs w:val="20"/>
              </w:rPr>
              <w:t>о</w:t>
            </w:r>
            <w:r w:rsidRPr="00087D7E">
              <w:rPr>
                <w:rFonts w:ascii="Arial" w:hAnsi="Arial" w:cs="Arial"/>
                <w:sz w:val="20"/>
                <w:szCs w:val="20"/>
              </w:rPr>
              <w:t>го числа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или дроби, основного свойства дроби. </w:t>
            </w:r>
          </w:p>
          <w:p w:rsidR="007A15DE" w:rsidRPr="00087D7E" w:rsidRDefault="00087D7E" w:rsidP="00087D7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b/>
                <w:sz w:val="20"/>
                <w:szCs w:val="20"/>
              </w:rPr>
              <w:t xml:space="preserve">Уметь </w:t>
            </w:r>
            <w:r w:rsidRPr="00087D7E">
              <w:rPr>
                <w:rFonts w:ascii="Arial" w:hAnsi="Arial" w:cs="Arial"/>
                <w:sz w:val="20"/>
                <w:szCs w:val="20"/>
              </w:rPr>
              <w:t>приводить дроби к новому знаменателю, сокращать дроби.</w:t>
            </w: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7A15DE" w:rsidRPr="004D6B15" w:rsidRDefault="007A15DE" w:rsidP="007A15DE">
            <w:pPr>
              <w:pStyle w:val="a5"/>
              <w:ind w:left="8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индивидуальный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знаний и умений 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Математический диктант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Сравнение рационал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чисел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087D7E" w:rsidRDefault="007A15D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sz w:val="20"/>
                <w:szCs w:val="20"/>
              </w:rPr>
              <w:t>Правила сравнения ч</w:t>
            </w:r>
            <w:r w:rsidRPr="00087D7E">
              <w:rPr>
                <w:rFonts w:ascii="Arial" w:hAnsi="Arial" w:cs="Arial"/>
                <w:sz w:val="20"/>
                <w:szCs w:val="20"/>
              </w:rPr>
              <w:t>и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сел </w:t>
            </w:r>
          </w:p>
        </w:tc>
        <w:tc>
          <w:tcPr>
            <w:tcW w:w="3544" w:type="dxa"/>
            <w:vMerge w:val="restart"/>
            <w:vAlign w:val="center"/>
          </w:tcPr>
          <w:p w:rsidR="007A15DE" w:rsidRPr="00087D7E" w:rsidRDefault="00087D7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087D7E">
              <w:rPr>
                <w:rFonts w:ascii="Arial" w:hAnsi="Arial" w:cs="Arial"/>
                <w:sz w:val="20"/>
                <w:szCs w:val="20"/>
              </w:rPr>
              <w:t>правила сравнения раци</w:t>
            </w:r>
            <w:r w:rsidRPr="00087D7E">
              <w:rPr>
                <w:rFonts w:ascii="Arial" w:hAnsi="Arial" w:cs="Arial"/>
                <w:sz w:val="20"/>
                <w:szCs w:val="20"/>
              </w:rPr>
              <w:t>о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нальных чисел и </w:t>
            </w:r>
            <w:r w:rsidRPr="00087D7E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 их пр</w:t>
            </w:r>
            <w:r w:rsidRPr="00087D7E">
              <w:rPr>
                <w:rFonts w:ascii="Arial" w:hAnsi="Arial" w:cs="Arial"/>
                <w:sz w:val="20"/>
                <w:szCs w:val="20"/>
              </w:rPr>
              <w:t>и</w:t>
            </w:r>
            <w:r w:rsidRPr="00087D7E">
              <w:rPr>
                <w:rFonts w:ascii="Arial" w:hAnsi="Arial" w:cs="Arial"/>
                <w:sz w:val="20"/>
                <w:szCs w:val="20"/>
              </w:rPr>
              <w:t>менять при решении заданий.</w:t>
            </w: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корре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013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spacing w:line="220" w:lineRule="auto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Сложение и вычитание дробей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087D7E" w:rsidRDefault="007A15D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sz w:val="20"/>
                <w:szCs w:val="20"/>
              </w:rPr>
              <w:t xml:space="preserve">Сложение и вычитание дробей. </w:t>
            </w:r>
          </w:p>
        </w:tc>
        <w:tc>
          <w:tcPr>
            <w:tcW w:w="3544" w:type="dxa"/>
            <w:vMerge w:val="restart"/>
            <w:vAlign w:val="center"/>
          </w:tcPr>
          <w:p w:rsidR="007A15DE" w:rsidRPr="00087D7E" w:rsidRDefault="00087D7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087D7E">
              <w:rPr>
                <w:rFonts w:ascii="Arial" w:hAnsi="Arial" w:cs="Arial"/>
                <w:sz w:val="20"/>
                <w:szCs w:val="20"/>
              </w:rPr>
              <w:t>правила данные в учебн</w:t>
            </w:r>
            <w:r w:rsidRPr="00087D7E">
              <w:rPr>
                <w:rFonts w:ascii="Arial" w:hAnsi="Arial" w:cs="Arial"/>
                <w:sz w:val="20"/>
                <w:szCs w:val="20"/>
              </w:rPr>
              <w:t>и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ке сложения и вычитания дробей и </w:t>
            </w:r>
            <w:r w:rsidRPr="00087D7E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 их применять на практ</w:t>
            </w:r>
            <w:r w:rsidRPr="00087D7E">
              <w:rPr>
                <w:rFonts w:ascii="Arial" w:hAnsi="Arial" w:cs="Arial"/>
                <w:sz w:val="20"/>
                <w:szCs w:val="20"/>
              </w:rPr>
              <w:t>и</w:t>
            </w:r>
            <w:r w:rsidRPr="00087D7E">
              <w:rPr>
                <w:rFonts w:ascii="Arial" w:hAnsi="Arial" w:cs="Arial"/>
                <w:sz w:val="20"/>
                <w:szCs w:val="20"/>
              </w:rPr>
              <w:t>ке.</w:t>
            </w: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247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74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spacing w:line="220" w:lineRule="auto"/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247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spacing w:line="220" w:lineRule="auto"/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247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spacing w:line="220" w:lineRule="auto"/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рекция знаний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D7E" w:rsidRPr="004D6B15">
        <w:trPr>
          <w:trHeight w:val="1104"/>
        </w:trPr>
        <w:tc>
          <w:tcPr>
            <w:tcW w:w="675" w:type="dxa"/>
            <w:gridSpan w:val="2"/>
            <w:vAlign w:val="center"/>
          </w:tcPr>
          <w:p w:rsidR="00087D7E" w:rsidRPr="004D6B15" w:rsidRDefault="00087D7E" w:rsidP="00087D7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087D7E" w:rsidRPr="004D6B15" w:rsidRDefault="00087D7E" w:rsidP="00087D7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Умножение и деление др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бей</w:t>
            </w:r>
          </w:p>
        </w:tc>
        <w:tc>
          <w:tcPr>
            <w:tcW w:w="425" w:type="dxa"/>
            <w:gridSpan w:val="2"/>
            <w:vMerge w:val="restart"/>
          </w:tcPr>
          <w:p w:rsidR="00087D7E" w:rsidRPr="004D6B15" w:rsidRDefault="00087D7E" w:rsidP="00087D7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087D7E" w:rsidRPr="004D6B15" w:rsidRDefault="00087D7E" w:rsidP="00087D7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087D7E" w:rsidRPr="00087D7E" w:rsidRDefault="00087D7E" w:rsidP="00087D7E">
            <w:pPr>
              <w:pStyle w:val="a5"/>
              <w:ind w:left="10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7D7E" w:rsidRPr="00087D7E" w:rsidRDefault="00087D7E" w:rsidP="00087D7E">
            <w:pPr>
              <w:pStyle w:val="a5"/>
              <w:ind w:left="10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7D7E" w:rsidRPr="00087D7E" w:rsidRDefault="00087D7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sz w:val="20"/>
                <w:szCs w:val="20"/>
              </w:rPr>
              <w:t>Умножение и деление дробей.</w:t>
            </w:r>
          </w:p>
        </w:tc>
        <w:tc>
          <w:tcPr>
            <w:tcW w:w="3544" w:type="dxa"/>
            <w:vMerge w:val="restart"/>
            <w:vAlign w:val="center"/>
          </w:tcPr>
          <w:p w:rsidR="00087D7E" w:rsidRPr="00087D7E" w:rsidRDefault="00087D7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087D7E">
              <w:rPr>
                <w:rFonts w:ascii="Arial" w:hAnsi="Arial" w:cs="Arial"/>
                <w:sz w:val="20"/>
                <w:szCs w:val="20"/>
              </w:rPr>
              <w:t>правило как умножить и разделить дробь на целое число, какие числа называются взаим</w:t>
            </w:r>
            <w:r w:rsidRPr="00087D7E">
              <w:rPr>
                <w:rFonts w:ascii="Arial" w:hAnsi="Arial" w:cs="Arial"/>
                <w:sz w:val="20"/>
                <w:szCs w:val="20"/>
              </w:rPr>
              <w:t>о</w:t>
            </w:r>
            <w:r w:rsidRPr="00087D7E">
              <w:rPr>
                <w:rFonts w:ascii="Arial" w:hAnsi="Arial" w:cs="Arial"/>
                <w:sz w:val="20"/>
                <w:szCs w:val="20"/>
              </w:rPr>
              <w:t>обратными, как разделить одну дробь на другую.</w:t>
            </w:r>
          </w:p>
          <w:p w:rsidR="00087D7E" w:rsidRPr="00087D7E" w:rsidRDefault="00087D7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087D7E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087D7E">
              <w:rPr>
                <w:rFonts w:ascii="Arial" w:hAnsi="Arial" w:cs="Arial"/>
                <w:sz w:val="20"/>
                <w:szCs w:val="20"/>
              </w:rPr>
              <w:t xml:space="preserve"> применять изученные пр</w:t>
            </w:r>
            <w:r w:rsidRPr="00087D7E">
              <w:rPr>
                <w:rFonts w:ascii="Arial" w:hAnsi="Arial" w:cs="Arial"/>
                <w:sz w:val="20"/>
                <w:szCs w:val="20"/>
              </w:rPr>
              <w:t>а</w:t>
            </w:r>
            <w:r w:rsidRPr="00087D7E">
              <w:rPr>
                <w:rFonts w:ascii="Arial" w:hAnsi="Arial" w:cs="Arial"/>
                <w:sz w:val="20"/>
                <w:szCs w:val="20"/>
              </w:rPr>
              <w:t>вила.</w:t>
            </w:r>
          </w:p>
        </w:tc>
        <w:tc>
          <w:tcPr>
            <w:tcW w:w="2126" w:type="dxa"/>
            <w:gridSpan w:val="3"/>
            <w:vAlign w:val="center"/>
          </w:tcPr>
          <w:p w:rsidR="00087D7E" w:rsidRPr="004D6B15" w:rsidRDefault="00087D7E" w:rsidP="00087D7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087D7E" w:rsidRPr="004D6B15" w:rsidRDefault="00087D7E" w:rsidP="00087D7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7D7E" w:rsidRPr="004D6B15" w:rsidRDefault="00087D7E" w:rsidP="00087D7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87D7E" w:rsidRPr="004D6B15" w:rsidRDefault="00087D7E" w:rsidP="00087D7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87D7E" w:rsidRPr="004D6B15" w:rsidRDefault="00087D7E" w:rsidP="00087D7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99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</w:t>
            </w:r>
            <w:r w:rsidRPr="004D6B15">
              <w:rPr>
                <w:rFonts w:ascii="Arial" w:hAnsi="Arial" w:cs="Arial"/>
                <w:sz w:val="20"/>
                <w:szCs w:val="20"/>
              </w:rPr>
              <w:t>п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ление знаний и умений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99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99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spacing w:line="220" w:lineRule="auto"/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и коррекция знаний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D7E" w:rsidRPr="004D6B15">
        <w:trPr>
          <w:trHeight w:val="1557"/>
        </w:trPr>
        <w:tc>
          <w:tcPr>
            <w:tcW w:w="675" w:type="dxa"/>
            <w:gridSpan w:val="2"/>
            <w:vAlign w:val="center"/>
          </w:tcPr>
          <w:p w:rsidR="00087D7E" w:rsidRPr="004D6B15" w:rsidRDefault="00087D7E" w:rsidP="00087D7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087D7E" w:rsidRPr="004D6B15" w:rsidRDefault="00087D7E" w:rsidP="00087D7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Законы сл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жения и умножения</w:t>
            </w:r>
          </w:p>
        </w:tc>
        <w:tc>
          <w:tcPr>
            <w:tcW w:w="425" w:type="dxa"/>
            <w:gridSpan w:val="2"/>
            <w:vMerge w:val="restart"/>
          </w:tcPr>
          <w:p w:rsidR="00087D7E" w:rsidRPr="004D6B15" w:rsidRDefault="00087D7E" w:rsidP="00087D7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087D7E" w:rsidRPr="004D6B15" w:rsidRDefault="00087D7E" w:rsidP="00087D7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087D7E" w:rsidRPr="00087D7E" w:rsidRDefault="00087D7E" w:rsidP="00087D7E">
            <w:pPr>
              <w:pStyle w:val="a6"/>
              <w:snapToGrid w:val="0"/>
              <w:rPr>
                <w:rFonts w:eastAsia="Times New Roman" w:cs="Arial"/>
                <w:kern w:val="0"/>
                <w:szCs w:val="20"/>
              </w:rPr>
            </w:pPr>
          </w:p>
          <w:p w:rsidR="00087D7E" w:rsidRPr="00087D7E" w:rsidRDefault="00087D7E" w:rsidP="00087D7E">
            <w:pPr>
              <w:pStyle w:val="a6"/>
              <w:snapToGrid w:val="0"/>
              <w:rPr>
                <w:rFonts w:eastAsia="Times New Roman" w:cs="Arial"/>
                <w:kern w:val="0"/>
                <w:szCs w:val="20"/>
              </w:rPr>
            </w:pPr>
            <w:r w:rsidRPr="00087D7E">
              <w:rPr>
                <w:rFonts w:eastAsia="Times New Roman" w:cs="Arial"/>
                <w:kern w:val="0"/>
                <w:szCs w:val="20"/>
              </w:rPr>
              <w:t>Законы сложения и умножения.</w:t>
            </w:r>
          </w:p>
        </w:tc>
        <w:tc>
          <w:tcPr>
            <w:tcW w:w="3544" w:type="dxa"/>
            <w:vMerge w:val="restart"/>
            <w:vAlign w:val="center"/>
          </w:tcPr>
          <w:p w:rsidR="00087D7E" w:rsidRPr="00087D7E" w:rsidRDefault="00087D7E" w:rsidP="00087D7E">
            <w:pPr>
              <w:pStyle w:val="a6"/>
              <w:snapToGrid w:val="0"/>
              <w:rPr>
                <w:rFonts w:eastAsia="Times New Roman" w:cs="Arial"/>
                <w:kern w:val="0"/>
                <w:szCs w:val="20"/>
              </w:rPr>
            </w:pPr>
            <w:r w:rsidRPr="00087D7E">
              <w:rPr>
                <w:rFonts w:eastAsia="Times New Roman" w:cs="Arial"/>
                <w:b/>
                <w:kern w:val="0"/>
                <w:szCs w:val="20"/>
              </w:rPr>
              <w:t>Знать</w:t>
            </w:r>
            <w:r w:rsidRPr="00087D7E">
              <w:rPr>
                <w:rFonts w:eastAsia="Times New Roman" w:cs="Arial"/>
                <w:kern w:val="0"/>
                <w:szCs w:val="20"/>
              </w:rPr>
              <w:t xml:space="preserve"> законы сложения и умножения рациональных чисел и </w:t>
            </w:r>
            <w:r w:rsidRPr="00087D7E">
              <w:rPr>
                <w:rFonts w:eastAsia="Times New Roman" w:cs="Arial"/>
                <w:b/>
                <w:kern w:val="0"/>
                <w:szCs w:val="20"/>
              </w:rPr>
              <w:t>уметь</w:t>
            </w:r>
            <w:r w:rsidRPr="00087D7E">
              <w:rPr>
                <w:rFonts w:eastAsia="Times New Roman" w:cs="Arial"/>
                <w:kern w:val="0"/>
                <w:szCs w:val="20"/>
              </w:rPr>
              <w:t xml:space="preserve"> их применять.</w:t>
            </w:r>
          </w:p>
        </w:tc>
        <w:tc>
          <w:tcPr>
            <w:tcW w:w="2126" w:type="dxa"/>
            <w:gridSpan w:val="3"/>
            <w:vAlign w:val="center"/>
          </w:tcPr>
          <w:p w:rsidR="00087D7E" w:rsidRPr="004D6B15" w:rsidRDefault="00087D7E" w:rsidP="00087D7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087D7E" w:rsidRPr="004D6B15" w:rsidRDefault="00087D7E" w:rsidP="00087D7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индивидуальный контроль </w:t>
            </w:r>
          </w:p>
        </w:tc>
        <w:tc>
          <w:tcPr>
            <w:tcW w:w="1134" w:type="dxa"/>
          </w:tcPr>
          <w:p w:rsidR="00087D7E" w:rsidRPr="004D6B15" w:rsidRDefault="00087D7E" w:rsidP="00087D7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7D7E" w:rsidRPr="004D6B15" w:rsidRDefault="00087D7E" w:rsidP="00087D7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087D7E" w:rsidRPr="004D6B15" w:rsidRDefault="00087D7E" w:rsidP="00087D7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087D7E" w:rsidRPr="004D6B15" w:rsidRDefault="00087D7E" w:rsidP="00087D7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261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</w:t>
            </w:r>
            <w:r w:rsidRPr="004D6B15">
              <w:rPr>
                <w:rFonts w:ascii="Arial" w:hAnsi="Arial" w:cs="Arial"/>
                <w:sz w:val="20"/>
                <w:szCs w:val="20"/>
              </w:rPr>
              <w:t>п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ление знаний и умений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дифференцир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261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и коррекция знаний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925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84</w:t>
            </w:r>
          </w:p>
        </w:tc>
        <w:tc>
          <w:tcPr>
            <w:tcW w:w="1560" w:type="dxa"/>
            <w:gridSpan w:val="3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 № 4</w:t>
            </w:r>
          </w:p>
        </w:tc>
        <w:tc>
          <w:tcPr>
            <w:tcW w:w="425" w:type="dxa"/>
            <w:gridSpan w:val="2"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5A" w:rsidRPr="004D6B15">
        <w:trPr>
          <w:trHeight w:val="909"/>
        </w:trPr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Смешанные дроби прои</w:t>
            </w:r>
            <w:r w:rsidRPr="004D6B15">
              <w:rPr>
                <w:rFonts w:ascii="Arial" w:hAnsi="Arial" w:cs="Arial"/>
                <w:sz w:val="20"/>
                <w:szCs w:val="20"/>
              </w:rPr>
              <w:t>з</w:t>
            </w:r>
            <w:r w:rsidRPr="004D6B15">
              <w:rPr>
                <w:rFonts w:ascii="Arial" w:hAnsi="Arial" w:cs="Arial"/>
                <w:sz w:val="20"/>
                <w:szCs w:val="20"/>
              </w:rPr>
              <w:t>вольного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ка</w:t>
            </w:r>
          </w:p>
        </w:tc>
        <w:tc>
          <w:tcPr>
            <w:tcW w:w="425" w:type="dxa"/>
            <w:gridSpan w:val="2"/>
            <w:vMerge w:val="restart"/>
          </w:tcPr>
          <w:p w:rsidR="004E685A" w:rsidRPr="004D6B15" w:rsidRDefault="004E685A" w:rsidP="004E685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4E685A" w:rsidRPr="004D6B15" w:rsidRDefault="004E685A" w:rsidP="004E685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4E685A" w:rsidRPr="009A7204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9A7204">
              <w:rPr>
                <w:rFonts w:ascii="Arial" w:hAnsi="Arial" w:cs="Arial"/>
                <w:sz w:val="20"/>
                <w:szCs w:val="20"/>
              </w:rPr>
              <w:t>Смешанные дроби пр</w:t>
            </w:r>
            <w:r w:rsidRPr="009A7204">
              <w:rPr>
                <w:rFonts w:ascii="Arial" w:hAnsi="Arial" w:cs="Arial"/>
                <w:sz w:val="20"/>
                <w:szCs w:val="20"/>
              </w:rPr>
              <w:t>о</w:t>
            </w:r>
            <w:r w:rsidRPr="009A7204">
              <w:rPr>
                <w:rFonts w:ascii="Arial" w:hAnsi="Arial" w:cs="Arial"/>
                <w:sz w:val="20"/>
                <w:szCs w:val="20"/>
              </w:rPr>
              <w:t>извольного знака.</w:t>
            </w:r>
          </w:p>
        </w:tc>
        <w:tc>
          <w:tcPr>
            <w:tcW w:w="3544" w:type="dxa"/>
            <w:vMerge w:val="restart"/>
            <w:vAlign w:val="center"/>
          </w:tcPr>
          <w:p w:rsidR="004E685A" w:rsidRPr="009A7204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9A7204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9A7204">
              <w:rPr>
                <w:rFonts w:ascii="Arial" w:hAnsi="Arial" w:cs="Arial"/>
                <w:sz w:val="20"/>
                <w:szCs w:val="20"/>
              </w:rPr>
              <w:t xml:space="preserve"> вычислять примеры со смешанными дробями произвол</w:t>
            </w:r>
            <w:r w:rsidRPr="009A7204">
              <w:rPr>
                <w:rFonts w:ascii="Arial" w:hAnsi="Arial" w:cs="Arial"/>
                <w:sz w:val="20"/>
                <w:szCs w:val="20"/>
              </w:rPr>
              <w:t>ь</w:t>
            </w:r>
            <w:r w:rsidRPr="009A7204">
              <w:rPr>
                <w:rFonts w:ascii="Arial" w:hAnsi="Arial" w:cs="Arial"/>
                <w:sz w:val="20"/>
                <w:szCs w:val="20"/>
              </w:rPr>
              <w:t>ных знаков.</w:t>
            </w:r>
          </w:p>
        </w:tc>
        <w:tc>
          <w:tcPr>
            <w:tcW w:w="2126" w:type="dxa"/>
            <w:gridSpan w:val="3"/>
            <w:vAlign w:val="center"/>
          </w:tcPr>
          <w:p w:rsidR="004E685A" w:rsidRPr="004D6B15" w:rsidRDefault="004E685A" w:rsidP="004E685A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5A" w:rsidRPr="004D6B15">
        <w:trPr>
          <w:trHeight w:val="220"/>
        </w:trPr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4E685A" w:rsidRPr="004D6B15" w:rsidRDefault="004E685A" w:rsidP="004E685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E685A" w:rsidRPr="004D6B15" w:rsidRDefault="004E685A" w:rsidP="004E685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</w:t>
            </w:r>
            <w:r w:rsidRPr="004D6B15">
              <w:rPr>
                <w:rFonts w:ascii="Arial" w:hAnsi="Arial" w:cs="Arial"/>
                <w:sz w:val="20"/>
                <w:szCs w:val="20"/>
              </w:rPr>
              <w:t>п</w:t>
            </w:r>
            <w:r w:rsidRPr="004D6B15">
              <w:rPr>
                <w:rFonts w:ascii="Arial" w:hAnsi="Arial" w:cs="Arial"/>
                <w:sz w:val="20"/>
                <w:szCs w:val="20"/>
              </w:rPr>
              <w:t>ление знаний и умений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4E685A" w:rsidRPr="004D6B15" w:rsidRDefault="004E685A" w:rsidP="004E685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E685A" w:rsidRPr="004D6B15" w:rsidRDefault="004E685A" w:rsidP="004E685A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5A" w:rsidRPr="004D6B15">
        <w:trPr>
          <w:trHeight w:val="220"/>
        </w:trPr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4E685A" w:rsidRPr="004D6B15" w:rsidRDefault="004E685A" w:rsidP="004E685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E685A" w:rsidRPr="004D6B15" w:rsidRDefault="004E685A" w:rsidP="004E685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4E685A" w:rsidRPr="004D6B15" w:rsidRDefault="004E685A" w:rsidP="004E685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E685A" w:rsidRPr="004D6B15" w:rsidRDefault="004E685A" w:rsidP="004E685A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5A" w:rsidRPr="004D6B15">
        <w:trPr>
          <w:trHeight w:val="220"/>
        </w:trPr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4E685A" w:rsidRPr="004D6B15" w:rsidRDefault="004E685A" w:rsidP="004E685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E685A" w:rsidRPr="004D6B15" w:rsidRDefault="004E685A" w:rsidP="004E685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4E685A" w:rsidRPr="004D6B15" w:rsidRDefault="004E685A" w:rsidP="004E685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4E685A" w:rsidRPr="004D6B15" w:rsidRDefault="004E685A" w:rsidP="004E685A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троль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5A" w:rsidRPr="004D6B15">
        <w:trPr>
          <w:trHeight w:val="220"/>
        </w:trPr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4E685A" w:rsidRPr="004D6B15" w:rsidRDefault="004E685A" w:rsidP="004E685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рекция знаний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4E685A" w:rsidRPr="004D6B15" w:rsidRDefault="004E685A" w:rsidP="004E685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4E685A" w:rsidRPr="004D6B15" w:rsidRDefault="004E685A" w:rsidP="004E685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Проверочная раб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та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557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Изображение рационал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чисел на коор</w:t>
            </w:r>
            <w:r w:rsidRPr="004D6B15">
              <w:rPr>
                <w:rFonts w:ascii="Arial" w:hAnsi="Arial" w:cs="Arial"/>
                <w:sz w:val="20"/>
                <w:szCs w:val="20"/>
              </w:rPr>
              <w:softHyphen/>
              <w:t>динатной оси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ла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4D6B15" w:rsidRDefault="007A15DE" w:rsidP="009A7204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Изображение раци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нальных чисел на коо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динатной оси. Длина отрезка на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координа</w:t>
            </w:r>
            <w:r w:rsidRPr="004D6B15">
              <w:rPr>
                <w:rFonts w:ascii="Arial" w:hAnsi="Arial" w:cs="Arial"/>
                <w:sz w:val="20"/>
                <w:szCs w:val="20"/>
              </w:rPr>
              <w:t>т</w:t>
            </w:r>
            <w:r w:rsidRPr="004D6B15">
              <w:rPr>
                <w:rFonts w:ascii="Arial" w:hAnsi="Arial" w:cs="Arial"/>
                <w:sz w:val="20"/>
                <w:szCs w:val="20"/>
              </w:rPr>
              <w:t>ной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прямой</w:t>
            </w:r>
          </w:p>
        </w:tc>
        <w:tc>
          <w:tcPr>
            <w:tcW w:w="3544" w:type="dxa"/>
            <w:vMerge w:val="restart"/>
            <w:vAlign w:val="center"/>
          </w:tcPr>
          <w:p w:rsidR="007A15DE" w:rsidRPr="004D6B15" w:rsidRDefault="007A15DE" w:rsidP="009A7204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A15DE" w:rsidRPr="004D6B15" w:rsidRDefault="007A15DE" w:rsidP="009A7204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правило нахождения длины о</w:t>
            </w:r>
            <w:r w:rsidRPr="004D6B15">
              <w:rPr>
                <w:rFonts w:ascii="Arial" w:hAnsi="Arial" w:cs="Arial"/>
                <w:sz w:val="20"/>
                <w:szCs w:val="20"/>
              </w:rPr>
              <w:t>т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резка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координатной прямой. </w:t>
            </w:r>
          </w:p>
          <w:p w:rsidR="007A15DE" w:rsidRPr="004D6B15" w:rsidRDefault="007A15DE" w:rsidP="009A7204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9A7204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-изображать рациональные числа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координатной прямой</w:t>
            </w:r>
            <w:r w:rsidRPr="004D6B15">
              <w:rPr>
                <w:rFonts w:ascii="Arial" w:hAnsi="Arial" w:cs="Arial"/>
                <w:b/>
                <w:sz w:val="20"/>
                <w:szCs w:val="20"/>
              </w:rPr>
              <w:t>;</w:t>
            </w:r>
          </w:p>
          <w:p w:rsidR="007A15DE" w:rsidRPr="004D6B15" w:rsidRDefault="007A15DE" w:rsidP="009A7204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-иллюстрировать с помощью 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ординатной прямой сложение о</w:t>
            </w:r>
            <w:r w:rsidRPr="004D6B15">
              <w:rPr>
                <w:rFonts w:ascii="Arial" w:hAnsi="Arial" w:cs="Arial"/>
                <w:sz w:val="20"/>
                <w:szCs w:val="20"/>
              </w:rPr>
              <w:t>т</w:t>
            </w:r>
            <w:r w:rsidRPr="004D6B15">
              <w:rPr>
                <w:rFonts w:ascii="Arial" w:hAnsi="Arial" w:cs="Arial"/>
                <w:sz w:val="20"/>
                <w:szCs w:val="20"/>
              </w:rPr>
              <w:t>рицательных чисел - иллюстр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ровать с. помощью координатной прямой вычитание положител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ных и отрицательных чисел; </w:t>
            </w:r>
          </w:p>
          <w:p w:rsidR="007A15DE" w:rsidRPr="004D6B15" w:rsidRDefault="007A15DE" w:rsidP="009A7204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длину отрезка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ординатной прямой.</w:t>
            </w:r>
          </w:p>
          <w:p w:rsidR="007A15DE" w:rsidRPr="004D6B15" w:rsidRDefault="007A15DE" w:rsidP="009A7204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639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7A15DE" w:rsidRPr="004D6B15" w:rsidRDefault="007A15DE" w:rsidP="009A720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A15DE" w:rsidRPr="004D6B15" w:rsidRDefault="007A15DE" w:rsidP="009A7204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423"/>
        </w:trPr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корре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7A15DE" w:rsidRPr="004D6B15" w:rsidRDefault="007A15DE" w:rsidP="009A7204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A15DE" w:rsidRPr="004D6B15" w:rsidRDefault="007A15DE" w:rsidP="009A7204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Проверочная 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бота с взаимопр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веркой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Уравнения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Изучение нового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4D6B15" w:rsidRDefault="007A15DE" w:rsidP="009A7204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Уравнение. Корень уравнения. Правила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переноса слагаемых из одной части уравнения в другую; умножения (деления) обеих частей уравнения на одно и то же число, не равное нулю. Линейные ура</w:t>
            </w:r>
            <w:r w:rsidRPr="004D6B15">
              <w:rPr>
                <w:rFonts w:ascii="Arial" w:hAnsi="Arial" w:cs="Arial"/>
                <w:sz w:val="20"/>
                <w:szCs w:val="20"/>
              </w:rPr>
              <w:t>в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нения </w:t>
            </w:r>
          </w:p>
        </w:tc>
        <w:tc>
          <w:tcPr>
            <w:tcW w:w="3544" w:type="dxa"/>
            <w:vMerge w:val="restart"/>
            <w:vAlign w:val="center"/>
          </w:tcPr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Знать: </w:t>
            </w:r>
          </w:p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определения уравнения, корня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уравнения, линейного уравнения; </w:t>
            </w:r>
          </w:p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переноса слагаемых из одной части уравнения в другую; </w:t>
            </w:r>
          </w:p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умножения (деления) обеих частей уравнения на одно и то же число, не равное нулю. </w:t>
            </w:r>
          </w:p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применять на практике общие приемы решения линейных ура</w:t>
            </w:r>
            <w:r w:rsidRPr="004D6B15">
              <w:rPr>
                <w:rFonts w:ascii="Arial" w:hAnsi="Arial" w:cs="Arial"/>
                <w:sz w:val="20"/>
                <w:szCs w:val="20"/>
              </w:rPr>
              <w:t>в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нений с одной переменной; </w:t>
            </w:r>
          </w:p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применять изученные определ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 и правила при решении те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стовых задач; </w:t>
            </w:r>
          </w:p>
          <w:p w:rsidR="007A15DE" w:rsidRPr="004D6B15" w:rsidRDefault="007A15DE" w:rsidP="009A7204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задачи с помощью ура</w:t>
            </w:r>
            <w:r w:rsidRPr="004D6B15">
              <w:rPr>
                <w:rFonts w:ascii="Arial" w:hAnsi="Arial" w:cs="Arial"/>
                <w:sz w:val="20"/>
                <w:szCs w:val="20"/>
              </w:rPr>
              <w:t>в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нений </w:t>
            </w: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альный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94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рекция знаний </w:t>
            </w:r>
          </w:p>
        </w:tc>
        <w:tc>
          <w:tcPr>
            <w:tcW w:w="2551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дач с пом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щью уравн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ний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Уравнение. Корень уравнения. Правила переноса слагаемых из одной части уравнения в другую; умножение (деление) обеих частей уравнения на одно и то же число, не равное нулю, решение текст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вых задач с помощью уравнения</w:t>
            </w:r>
          </w:p>
        </w:tc>
        <w:tc>
          <w:tcPr>
            <w:tcW w:w="3544" w:type="dxa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определения: уравнения, корня уравнения, линейного уравнения;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переноса слагаемых из одной части уравнения в другую;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умножения (деления) обеих частей уравнения на одно и то же число, не равное нулю. </w:t>
            </w:r>
          </w:p>
          <w:p w:rsidR="007A15DE" w:rsidRPr="004D6B15" w:rsidRDefault="007A15DE" w:rsidP="007A15DE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применять изученные определения и правила: при р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шении уравнений, решении те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стовых задач с помощью уравн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ния </w:t>
            </w: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рекция знаний</w:t>
            </w:r>
          </w:p>
        </w:tc>
        <w:tc>
          <w:tcPr>
            <w:tcW w:w="2551" w:type="dxa"/>
            <w:gridSpan w:val="3"/>
            <w:vMerge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A15DE" w:rsidRPr="004D6B15" w:rsidRDefault="007A15DE" w:rsidP="007A15DE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Дифференцир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  <w:p w:rsidR="007A15DE" w:rsidRPr="004D6B15" w:rsidRDefault="007A15DE" w:rsidP="007A15DE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контроль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75" w:type="dxa"/>
            <w:gridSpan w:val="2"/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101</w:t>
            </w:r>
          </w:p>
        </w:tc>
        <w:tc>
          <w:tcPr>
            <w:tcW w:w="1560" w:type="dxa"/>
            <w:gridSpan w:val="3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 № 5</w:t>
            </w:r>
          </w:p>
        </w:tc>
        <w:tc>
          <w:tcPr>
            <w:tcW w:w="425" w:type="dxa"/>
            <w:gridSpan w:val="2"/>
          </w:tcPr>
          <w:p w:rsidR="007A15DE" w:rsidRPr="004D6B15" w:rsidRDefault="007A15DE" w:rsidP="007A15DE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Проверка знаний и умений </w:t>
            </w:r>
          </w:p>
        </w:tc>
        <w:tc>
          <w:tcPr>
            <w:tcW w:w="2551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Раскрытие скобок.</w:t>
            </w:r>
          </w:p>
          <w:p w:rsidR="007A15DE" w:rsidRPr="004D6B15" w:rsidRDefault="007A15DE" w:rsidP="007A15DE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Коэффициент. Подо</w:t>
            </w:r>
            <w:r w:rsidRPr="004D6B15">
              <w:rPr>
                <w:rFonts w:ascii="Arial" w:hAnsi="Arial" w:cs="Arial"/>
                <w:sz w:val="20"/>
                <w:szCs w:val="20"/>
              </w:rPr>
              <w:t>б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ные слагаемые </w:t>
            </w:r>
          </w:p>
        </w:tc>
        <w:tc>
          <w:tcPr>
            <w:tcW w:w="3544" w:type="dxa"/>
            <w:vAlign w:val="center"/>
          </w:tcPr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раскрывать скобки;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коэффициент букве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ного произведения; </w:t>
            </w:r>
          </w:p>
          <w:p w:rsidR="007A15DE" w:rsidRPr="004D6B15" w:rsidRDefault="007A15DE" w:rsidP="007A15DE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приводить подобные слагаемые при упрощении выражений, нахождении значений выражений, а также при решении уравнений и текстовых задач </w:t>
            </w:r>
          </w:p>
        </w:tc>
        <w:tc>
          <w:tcPr>
            <w:tcW w:w="2126" w:type="dxa"/>
            <w:gridSpan w:val="3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Письменная раб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 по вариантам </w:t>
            </w: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c>
          <w:tcPr>
            <w:tcW w:w="6487" w:type="dxa"/>
            <w:gridSpan w:val="12"/>
            <w:vAlign w:val="center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Дополнения к главе 3</w:t>
            </w:r>
          </w:p>
        </w:tc>
        <w:tc>
          <w:tcPr>
            <w:tcW w:w="3544" w:type="dxa"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7A15DE" w:rsidRPr="004D6B15" w:rsidRDefault="007A15DE" w:rsidP="007A15DE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1875"/>
        </w:trPr>
        <w:tc>
          <w:tcPr>
            <w:tcW w:w="675" w:type="dxa"/>
            <w:gridSpan w:val="2"/>
            <w:tcBorders>
              <w:bottom w:val="single" w:sz="4" w:space="0" w:color="auto"/>
            </w:tcBorders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Занимател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задачи</w:t>
            </w:r>
          </w:p>
        </w:tc>
        <w:tc>
          <w:tcPr>
            <w:tcW w:w="425" w:type="dxa"/>
            <w:gridSpan w:val="2"/>
            <w:vMerge w:val="restart"/>
          </w:tcPr>
          <w:p w:rsidR="007A15DE" w:rsidRPr="004D6B15" w:rsidRDefault="007A15DE" w:rsidP="007A15DE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rPr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нир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7A15DE" w:rsidRPr="004D6B15" w:rsidRDefault="007A15DE" w:rsidP="007A15DE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текстовых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дач арифметическими методами.</w:t>
            </w:r>
          </w:p>
          <w:p w:rsidR="007A15DE" w:rsidRPr="004D6B15" w:rsidRDefault="007A15DE" w:rsidP="007A15DE">
            <w:pPr>
              <w:pStyle w:val="a5"/>
              <w:ind w:left="34" w:righ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  <w:vMerge w:val="restart"/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sz w:val="20"/>
                <w:szCs w:val="20"/>
              </w:rPr>
              <w:t>«</w:t>
            </w:r>
            <w:r w:rsidRPr="004D6B15">
              <w:rPr>
                <w:rFonts w:ascii="Arial" w:hAnsi="Arial" w:cs="Arial"/>
                <w:sz w:val="20"/>
                <w:szCs w:val="20"/>
              </w:rPr>
              <w:t>Букве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в</w:t>
            </w:r>
            <w:r w:rsidRPr="004D6B15">
              <w:rPr>
                <w:rFonts w:ascii="Arial" w:hAnsi="Arial" w:cs="Arial"/>
                <w:sz w:val="20"/>
                <w:szCs w:val="20"/>
              </w:rPr>
              <w:t>ы</w:t>
            </w:r>
            <w:r w:rsidRPr="004D6B15">
              <w:rPr>
                <w:rFonts w:ascii="Arial" w:hAnsi="Arial" w:cs="Arial"/>
                <w:sz w:val="20"/>
                <w:szCs w:val="20"/>
              </w:rPr>
              <w:t>раж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ния», «Фигуры на пло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кости, симмет</w:t>
            </w:r>
            <w:r w:rsidRPr="004D6B15">
              <w:rPr>
                <w:rFonts w:ascii="Arial" w:hAnsi="Arial" w:cs="Arial"/>
                <w:sz w:val="20"/>
                <w:szCs w:val="20"/>
              </w:rPr>
              <w:softHyphen/>
              <w:t>ричные относ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тельно прямой».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369"/>
        </w:trPr>
        <w:tc>
          <w:tcPr>
            <w:tcW w:w="675" w:type="dxa"/>
            <w:gridSpan w:val="2"/>
            <w:tcBorders>
              <w:bottom w:val="single" w:sz="4" w:space="0" w:color="auto"/>
            </w:tcBorders>
            <w:vAlign w:val="center"/>
          </w:tcPr>
          <w:p w:rsidR="007A15DE" w:rsidRPr="004D6B15" w:rsidRDefault="007A15DE" w:rsidP="007A15DE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A15DE" w:rsidRPr="004D6B15" w:rsidRDefault="007A15DE" w:rsidP="007A15D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551" w:type="dxa"/>
            <w:gridSpan w:val="3"/>
            <w:vMerge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:rsidR="007A15DE" w:rsidRPr="004D6B15" w:rsidRDefault="007A15DE" w:rsidP="007A15DE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A15DE" w:rsidRPr="004D6B15" w:rsidRDefault="007A15DE" w:rsidP="007A15DE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5DE" w:rsidRPr="004D6B15">
        <w:trPr>
          <w:trHeight w:val="573"/>
        </w:trPr>
        <w:tc>
          <w:tcPr>
            <w:tcW w:w="16126" w:type="dxa"/>
            <w:gridSpan w:val="20"/>
            <w:tcBorders>
              <w:bottom w:val="single" w:sz="4" w:space="0" w:color="auto"/>
            </w:tcBorders>
            <w:vAlign w:val="center"/>
          </w:tcPr>
          <w:p w:rsidR="007A15DE" w:rsidRPr="004D6B15" w:rsidRDefault="007A15DE" w:rsidP="007A15DE">
            <w:pPr>
              <w:spacing w:line="220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Глава I</w:t>
            </w:r>
            <w:r w:rsidRPr="004D6B1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</w:t>
            </w: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.  Десятичные дроби (34)</w:t>
            </w:r>
          </w:p>
        </w:tc>
      </w:tr>
      <w:tr w:rsidR="004E685A" w:rsidRPr="004D6B15"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Понятие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ложительной десятичной дроби</w:t>
            </w:r>
          </w:p>
        </w:tc>
        <w:tc>
          <w:tcPr>
            <w:tcW w:w="425" w:type="dxa"/>
            <w:gridSpan w:val="2"/>
            <w:vMerge w:val="restart"/>
          </w:tcPr>
          <w:p w:rsidR="004E685A" w:rsidRPr="004D6B15" w:rsidRDefault="004E685A" w:rsidP="004E685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4E685A" w:rsidRPr="004D6B15" w:rsidRDefault="004E685A" w:rsidP="004E685A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ла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4E685A" w:rsidRPr="004D6B15" w:rsidRDefault="004E685A" w:rsidP="004E685A">
            <w:pPr>
              <w:pStyle w:val="a5"/>
              <w:ind w:left="312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Десятичная дробь, целая и дробная части числа. Предста</w:t>
            </w:r>
            <w:r w:rsidRPr="004D6B15">
              <w:rPr>
                <w:rFonts w:ascii="Arial" w:hAnsi="Arial" w:cs="Arial"/>
                <w:sz w:val="20"/>
                <w:szCs w:val="20"/>
              </w:rPr>
              <w:t>в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ление десятичной дроби в виде обыкновенной  дроби 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4E685A" w:rsidRPr="004D6B15" w:rsidRDefault="004E685A" w:rsidP="004E685A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Иметь представление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 десятичных дробях. </w:t>
            </w:r>
          </w:p>
          <w:p w:rsidR="004E685A" w:rsidRPr="004D6B15" w:rsidRDefault="004E685A" w:rsidP="004E685A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4E685A" w:rsidRPr="004D6B15" w:rsidRDefault="004E685A" w:rsidP="004E685A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записывать дроби, знаменатель 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торых единица с несколькими нул</w:t>
            </w:r>
            <w:r w:rsidRPr="004D6B15">
              <w:rPr>
                <w:rFonts w:ascii="Arial" w:hAnsi="Arial" w:cs="Arial"/>
                <w:sz w:val="20"/>
                <w:szCs w:val="20"/>
              </w:rPr>
              <w:t>я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ми, в виде десятичных; </w:t>
            </w:r>
          </w:p>
          <w:p w:rsidR="004E685A" w:rsidRPr="004D6B15" w:rsidRDefault="004E685A" w:rsidP="004E685A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записывать десятичные дроби в виде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обыкновенных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и дробные числа в виде десятичных </w:t>
            </w:r>
          </w:p>
          <w:p w:rsidR="004E685A" w:rsidRPr="004D6B15" w:rsidRDefault="004E685A" w:rsidP="004E685A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дробей </w:t>
            </w:r>
          </w:p>
        </w:tc>
        <w:tc>
          <w:tcPr>
            <w:tcW w:w="2126" w:type="dxa"/>
            <w:gridSpan w:val="3"/>
          </w:tcPr>
          <w:p w:rsidR="004E685A" w:rsidRDefault="004E685A" w:rsidP="0032185B">
            <w:pPr>
              <w:ind w:left="34"/>
            </w:pPr>
            <w:r w:rsidRPr="006037C4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5A" w:rsidRPr="004D6B15"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4E685A" w:rsidRPr="004D6B15" w:rsidRDefault="004E685A" w:rsidP="004E685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E685A" w:rsidRPr="004D6B15" w:rsidRDefault="004E685A" w:rsidP="004E685A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</w:tcPr>
          <w:p w:rsidR="004E685A" w:rsidRPr="004D6B15" w:rsidRDefault="004E685A" w:rsidP="004E685A">
            <w:pPr>
              <w:shd w:val="clear" w:color="auto" w:fill="FFFFFF"/>
              <w:spacing w:before="5" w:line="211" w:lineRule="exact"/>
              <w:ind w:left="0" w:right="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4E685A" w:rsidRPr="004D6B15" w:rsidRDefault="004E685A" w:rsidP="004E685A">
            <w:pPr>
              <w:shd w:val="clear" w:color="auto" w:fill="FFFFFF"/>
              <w:spacing w:line="211" w:lineRule="exact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4E685A" w:rsidRDefault="004E685A" w:rsidP="0032185B">
            <w:pPr>
              <w:ind w:left="34"/>
            </w:pPr>
            <w:r w:rsidRPr="006037C4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85A" w:rsidRPr="004D6B15">
        <w:tc>
          <w:tcPr>
            <w:tcW w:w="675" w:type="dxa"/>
            <w:gridSpan w:val="2"/>
            <w:vAlign w:val="center"/>
          </w:tcPr>
          <w:p w:rsidR="004E685A" w:rsidRPr="004D6B15" w:rsidRDefault="004E685A" w:rsidP="004E685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4E685A" w:rsidRPr="004D6B15" w:rsidRDefault="004E685A" w:rsidP="004E685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Сравнение положител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десяти</w:t>
            </w:r>
            <w:r w:rsidRPr="004D6B15">
              <w:rPr>
                <w:rFonts w:ascii="Arial" w:hAnsi="Arial" w:cs="Arial"/>
                <w:sz w:val="20"/>
                <w:szCs w:val="20"/>
              </w:rPr>
              <w:t>ч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дробей</w:t>
            </w:r>
          </w:p>
        </w:tc>
        <w:tc>
          <w:tcPr>
            <w:tcW w:w="425" w:type="dxa"/>
            <w:gridSpan w:val="2"/>
            <w:vMerge w:val="restart"/>
          </w:tcPr>
          <w:p w:rsidR="004E685A" w:rsidRPr="004D6B15" w:rsidRDefault="004E685A" w:rsidP="004E685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4E685A" w:rsidRPr="004D6B15" w:rsidRDefault="0032185B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4E685A" w:rsidRPr="004E685A" w:rsidRDefault="004E685A" w:rsidP="004E685A">
            <w:pPr>
              <w:pStyle w:val="a6"/>
              <w:snapToGrid w:val="0"/>
              <w:rPr>
                <w:rFonts w:eastAsia="Times New Roman" w:cs="Arial"/>
                <w:kern w:val="0"/>
                <w:szCs w:val="20"/>
              </w:rPr>
            </w:pPr>
            <w:r w:rsidRPr="004E685A">
              <w:rPr>
                <w:rFonts w:eastAsia="Times New Roman" w:cs="Arial"/>
                <w:kern w:val="0"/>
                <w:szCs w:val="20"/>
              </w:rPr>
              <w:t>Сравнение положительных десятичных дробей.</w:t>
            </w:r>
          </w:p>
        </w:tc>
        <w:tc>
          <w:tcPr>
            <w:tcW w:w="3827" w:type="dxa"/>
            <w:gridSpan w:val="2"/>
            <w:vMerge w:val="restart"/>
          </w:tcPr>
          <w:p w:rsidR="004E685A" w:rsidRPr="004E685A" w:rsidRDefault="004E685A" w:rsidP="004E685A">
            <w:pPr>
              <w:pStyle w:val="a6"/>
              <w:snapToGrid w:val="0"/>
              <w:rPr>
                <w:rFonts w:eastAsia="Times New Roman" w:cs="Arial"/>
                <w:kern w:val="0"/>
                <w:szCs w:val="20"/>
              </w:rPr>
            </w:pPr>
            <w:r w:rsidRPr="004E685A">
              <w:rPr>
                <w:rFonts w:eastAsia="Times New Roman" w:cs="Arial"/>
                <w:b/>
                <w:kern w:val="0"/>
                <w:szCs w:val="20"/>
              </w:rPr>
              <w:t>Знать</w:t>
            </w:r>
            <w:r w:rsidRPr="004E685A">
              <w:rPr>
                <w:rFonts w:eastAsia="Times New Roman" w:cs="Arial"/>
                <w:kern w:val="0"/>
                <w:szCs w:val="20"/>
              </w:rPr>
              <w:t xml:space="preserve"> правила сравнения положительных десятичных дробей.</w:t>
            </w:r>
          </w:p>
          <w:p w:rsidR="0032185B" w:rsidRDefault="004E685A" w:rsidP="0032185B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E685A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4E685A">
              <w:rPr>
                <w:rFonts w:ascii="Arial" w:hAnsi="Arial" w:cs="Arial"/>
                <w:sz w:val="20"/>
                <w:szCs w:val="20"/>
              </w:rPr>
              <w:t xml:space="preserve"> сравнивать дроби</w:t>
            </w:r>
          </w:p>
          <w:p w:rsidR="0032185B" w:rsidRPr="0032185B" w:rsidRDefault="004E685A" w:rsidP="0032185B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E685A">
              <w:rPr>
                <w:rFonts w:ascii="Arial" w:hAnsi="Arial" w:cs="Arial"/>
                <w:sz w:val="20"/>
                <w:szCs w:val="20"/>
              </w:rPr>
              <w:t>.</w:t>
            </w:r>
            <w:r w:rsidR="0032185B" w:rsidRPr="0032185B">
              <w:rPr>
                <w:rFonts w:ascii="Arial" w:hAnsi="Arial" w:cs="Arial"/>
                <w:sz w:val="20"/>
                <w:szCs w:val="20"/>
              </w:rPr>
              <w:t xml:space="preserve">- сравнивать десятичные дроби по разрядам; </w:t>
            </w:r>
          </w:p>
          <w:p w:rsidR="004E685A" w:rsidRPr="004E685A" w:rsidRDefault="004E685A" w:rsidP="004E685A">
            <w:pPr>
              <w:pStyle w:val="a6"/>
              <w:snapToGrid w:val="0"/>
              <w:rPr>
                <w:rFonts w:eastAsia="Times New Roman" w:cs="Arial"/>
                <w:kern w:val="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4E685A" w:rsidRPr="004D6B15" w:rsidRDefault="0032185B" w:rsidP="004E685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E685A" w:rsidRPr="004D6B15" w:rsidRDefault="004E685A" w:rsidP="004E685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85B" w:rsidRPr="004D6B15">
        <w:tc>
          <w:tcPr>
            <w:tcW w:w="675" w:type="dxa"/>
            <w:gridSpan w:val="2"/>
            <w:vAlign w:val="center"/>
          </w:tcPr>
          <w:p w:rsidR="0032185B" w:rsidRPr="004D6B15" w:rsidRDefault="0032185B" w:rsidP="0032185B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32185B" w:rsidRPr="004D6B15" w:rsidRDefault="0032185B" w:rsidP="0032185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32185B" w:rsidRPr="004D6B15" w:rsidRDefault="0032185B" w:rsidP="0032185B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32185B" w:rsidRPr="004D6B15" w:rsidRDefault="0032185B" w:rsidP="0032185B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2185B" w:rsidRPr="004D6B15" w:rsidRDefault="0032185B" w:rsidP="0032185B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85B" w:rsidRPr="004D6B15">
        <w:tc>
          <w:tcPr>
            <w:tcW w:w="675" w:type="dxa"/>
            <w:gridSpan w:val="2"/>
            <w:vAlign w:val="center"/>
          </w:tcPr>
          <w:p w:rsidR="0032185B" w:rsidRPr="004D6B15" w:rsidRDefault="0032185B" w:rsidP="0032185B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32185B" w:rsidRPr="004D6B15" w:rsidRDefault="0032185B" w:rsidP="0032185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425" w:type="dxa"/>
            <w:gridSpan w:val="2"/>
            <w:vMerge w:val="restart"/>
          </w:tcPr>
          <w:p w:rsidR="0032185B" w:rsidRPr="004D6B15" w:rsidRDefault="0032185B" w:rsidP="0032185B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32185B" w:rsidRPr="0032185B" w:rsidRDefault="0032185B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Ознако</w:t>
            </w:r>
            <w:r w:rsidRPr="0032185B">
              <w:rPr>
                <w:rFonts w:ascii="Arial" w:hAnsi="Arial" w:cs="Arial"/>
                <w:sz w:val="20"/>
                <w:szCs w:val="20"/>
              </w:rPr>
              <w:t>м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ление с новым </w:t>
            </w:r>
          </w:p>
          <w:p w:rsidR="0032185B" w:rsidRPr="0032185B" w:rsidRDefault="0032185B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матери</w:t>
            </w:r>
            <w:r w:rsidRPr="0032185B">
              <w:rPr>
                <w:rFonts w:ascii="Arial" w:hAnsi="Arial" w:cs="Arial"/>
                <w:sz w:val="20"/>
                <w:szCs w:val="20"/>
              </w:rPr>
              <w:t>а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лом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32185B" w:rsidRPr="0032185B" w:rsidRDefault="0032185B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Сложение и вычит</w:t>
            </w:r>
            <w:r w:rsidRPr="0032185B">
              <w:rPr>
                <w:rFonts w:ascii="Arial" w:hAnsi="Arial" w:cs="Arial"/>
                <w:sz w:val="20"/>
                <w:szCs w:val="20"/>
              </w:rPr>
              <w:t>а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ние десятичных дробей. </w:t>
            </w:r>
          </w:p>
          <w:p w:rsidR="0032185B" w:rsidRPr="0032185B" w:rsidRDefault="0032185B" w:rsidP="0032185B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Разложение дес</w:t>
            </w:r>
            <w:r w:rsidRPr="0032185B">
              <w:rPr>
                <w:rFonts w:ascii="Arial" w:hAnsi="Arial" w:cs="Arial"/>
                <w:sz w:val="20"/>
                <w:szCs w:val="20"/>
              </w:rPr>
              <w:t>я</w:t>
            </w:r>
            <w:r w:rsidRPr="0032185B">
              <w:rPr>
                <w:rFonts w:ascii="Arial" w:hAnsi="Arial" w:cs="Arial"/>
                <w:sz w:val="20"/>
                <w:szCs w:val="20"/>
              </w:rPr>
              <w:t>тичных дробей по разрядам. Запись десятичных дробей, если их разложения по разрядам пре</w:t>
            </w:r>
            <w:r w:rsidRPr="0032185B">
              <w:rPr>
                <w:rFonts w:ascii="Arial" w:hAnsi="Arial" w:cs="Arial"/>
                <w:sz w:val="20"/>
                <w:szCs w:val="20"/>
              </w:rPr>
              <w:t>д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ставлены в виде суммы. 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32185B" w:rsidRPr="0032185B" w:rsidRDefault="0032185B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32185B">
              <w:rPr>
                <w:rFonts w:ascii="Arial" w:hAnsi="Arial" w:cs="Arial"/>
                <w:sz w:val="20"/>
                <w:szCs w:val="20"/>
              </w:rPr>
              <w:t>правила сложения и вычит</w:t>
            </w:r>
            <w:r w:rsidRPr="0032185B">
              <w:rPr>
                <w:rFonts w:ascii="Arial" w:hAnsi="Arial" w:cs="Arial"/>
                <w:sz w:val="20"/>
                <w:szCs w:val="20"/>
              </w:rPr>
              <w:t>а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ния десятичных дробей. </w:t>
            </w:r>
          </w:p>
          <w:p w:rsidR="0032185B" w:rsidRPr="0032185B" w:rsidRDefault="0032185B" w:rsidP="00937D42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32185B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32185B" w:rsidRPr="0032185B" w:rsidRDefault="0032185B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- складывать и вычитать десятичные дроби; </w:t>
            </w:r>
          </w:p>
          <w:p w:rsidR="0032185B" w:rsidRPr="0032185B" w:rsidRDefault="0032185B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- представлять десятичную дробь в виде суммы разрядных слагаемых; </w:t>
            </w:r>
          </w:p>
          <w:p w:rsidR="0032185B" w:rsidRPr="0032185B" w:rsidRDefault="0032185B" w:rsidP="0032185B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- вычитать дроби из целых чисел; </w:t>
            </w:r>
          </w:p>
        </w:tc>
        <w:tc>
          <w:tcPr>
            <w:tcW w:w="2126" w:type="dxa"/>
            <w:gridSpan w:val="3"/>
            <w:vAlign w:val="center"/>
          </w:tcPr>
          <w:p w:rsidR="0032185B" w:rsidRPr="0032185B" w:rsidRDefault="0032185B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Устный счет </w:t>
            </w: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85B" w:rsidRPr="004D6B15">
        <w:tc>
          <w:tcPr>
            <w:tcW w:w="675" w:type="dxa"/>
            <w:gridSpan w:val="2"/>
            <w:vAlign w:val="center"/>
          </w:tcPr>
          <w:p w:rsidR="0032185B" w:rsidRPr="004D6B15" w:rsidRDefault="0032185B" w:rsidP="0032185B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32185B" w:rsidRPr="004D6B15" w:rsidRDefault="0032185B" w:rsidP="0032185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32185B" w:rsidRPr="004D6B15" w:rsidRDefault="0032185B" w:rsidP="0032185B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2185B" w:rsidRPr="0032185B" w:rsidRDefault="0032185B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Закре</w:t>
            </w:r>
            <w:r w:rsidRPr="0032185B">
              <w:rPr>
                <w:rFonts w:ascii="Arial" w:hAnsi="Arial" w:cs="Arial"/>
                <w:sz w:val="20"/>
                <w:szCs w:val="20"/>
              </w:rPr>
              <w:t>п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ление </w:t>
            </w:r>
            <w:proofErr w:type="gramStart"/>
            <w:r w:rsidRPr="0032185B">
              <w:rPr>
                <w:rFonts w:ascii="Arial" w:hAnsi="Arial" w:cs="Arial"/>
                <w:sz w:val="20"/>
                <w:szCs w:val="20"/>
              </w:rPr>
              <w:t>изученн</w:t>
            </w:r>
            <w:r w:rsidRPr="0032185B">
              <w:rPr>
                <w:rFonts w:ascii="Arial" w:hAnsi="Arial" w:cs="Arial"/>
                <w:sz w:val="20"/>
                <w:szCs w:val="20"/>
              </w:rPr>
              <w:t>о</w:t>
            </w:r>
            <w:r w:rsidRPr="0032185B">
              <w:rPr>
                <w:rFonts w:ascii="Arial" w:hAnsi="Arial" w:cs="Arial"/>
                <w:sz w:val="20"/>
                <w:szCs w:val="20"/>
              </w:rPr>
              <w:t>го</w:t>
            </w:r>
            <w:proofErr w:type="gramEnd"/>
            <w:r w:rsidRPr="003218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vMerge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32185B" w:rsidRPr="004D6B15" w:rsidRDefault="0032185B" w:rsidP="0032185B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2185B" w:rsidRPr="0032185B" w:rsidRDefault="0032185B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85B" w:rsidRPr="004D6B15">
        <w:tc>
          <w:tcPr>
            <w:tcW w:w="675" w:type="dxa"/>
            <w:gridSpan w:val="2"/>
            <w:vAlign w:val="center"/>
          </w:tcPr>
          <w:p w:rsidR="0032185B" w:rsidRPr="004D6B15" w:rsidRDefault="0032185B" w:rsidP="0032185B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32185B" w:rsidRPr="004D6B15" w:rsidRDefault="0032185B" w:rsidP="0032185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32185B" w:rsidRPr="004D6B15" w:rsidRDefault="0032185B" w:rsidP="0032185B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2185B" w:rsidRPr="0032185B" w:rsidRDefault="0032185B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32185B">
              <w:rPr>
                <w:rFonts w:ascii="Arial" w:hAnsi="Arial" w:cs="Arial"/>
                <w:sz w:val="20"/>
                <w:szCs w:val="20"/>
              </w:rPr>
              <w:t>и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32185B" w:rsidRPr="004D6B15" w:rsidRDefault="0032185B" w:rsidP="0032185B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2185B" w:rsidRPr="0032185B" w:rsidRDefault="0032185B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Фронтальный опрос </w:t>
            </w: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85B" w:rsidRPr="004D6B15">
        <w:tc>
          <w:tcPr>
            <w:tcW w:w="675" w:type="dxa"/>
            <w:gridSpan w:val="2"/>
            <w:vAlign w:val="center"/>
          </w:tcPr>
          <w:p w:rsidR="0032185B" w:rsidRPr="004D6B15" w:rsidRDefault="0032185B" w:rsidP="0032185B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32185B" w:rsidRPr="004D6B15" w:rsidRDefault="0032185B" w:rsidP="0032185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32185B" w:rsidRPr="004D6B15" w:rsidRDefault="0032185B" w:rsidP="0032185B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2185B" w:rsidRPr="0032185B" w:rsidRDefault="0032185B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32185B">
              <w:rPr>
                <w:rFonts w:ascii="Arial" w:hAnsi="Arial" w:cs="Arial"/>
                <w:sz w:val="20"/>
                <w:szCs w:val="20"/>
              </w:rPr>
              <w:t>и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32185B" w:rsidRPr="004D6B15" w:rsidRDefault="0032185B" w:rsidP="0032185B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32185B" w:rsidRPr="0032185B" w:rsidRDefault="0032185B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Самостоятельная </w:t>
            </w:r>
          </w:p>
          <w:p w:rsidR="0032185B" w:rsidRPr="0032185B" w:rsidRDefault="0032185B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работа </w:t>
            </w: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185B" w:rsidRPr="004D6B15" w:rsidRDefault="0032185B" w:rsidP="0032185B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Перенос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пятой в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ложительной десятичной дроби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32185B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Алгоритм умнож</w:t>
            </w:r>
            <w:r w:rsidRPr="0032185B">
              <w:rPr>
                <w:rFonts w:ascii="Arial" w:hAnsi="Arial" w:cs="Arial"/>
                <w:sz w:val="20"/>
                <w:szCs w:val="20"/>
              </w:rPr>
              <w:t>е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деления </w:t>
            </w:r>
            <w:r w:rsidRPr="0032185B">
              <w:rPr>
                <w:rFonts w:ascii="Arial" w:hAnsi="Arial" w:cs="Arial"/>
                <w:sz w:val="20"/>
                <w:szCs w:val="20"/>
              </w:rPr>
              <w:t>д</w:t>
            </w:r>
            <w:r w:rsidRPr="0032185B">
              <w:rPr>
                <w:rFonts w:ascii="Arial" w:hAnsi="Arial" w:cs="Arial"/>
                <w:sz w:val="20"/>
                <w:szCs w:val="20"/>
              </w:rPr>
              <w:t>е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сятичной дроби на 10, 100, 1000 ит.д. 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32185B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 правило умножения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дел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десятичных дробей на 10, 100, 1000 и т. д. </w:t>
            </w:r>
          </w:p>
          <w:p w:rsidR="00937D42" w:rsidRPr="0032185B" w:rsidRDefault="00937D42" w:rsidP="00937D42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32185B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32185B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 xml:space="preserve">- умножать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делить 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десятичную дробь на 10,100, 1000ит.д.; </w:t>
            </w:r>
          </w:p>
          <w:p w:rsidR="00937D42" w:rsidRPr="0032185B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32185B">
              <w:rPr>
                <w:rFonts w:ascii="Arial" w:hAnsi="Arial" w:cs="Arial"/>
                <w:sz w:val="20"/>
                <w:szCs w:val="20"/>
              </w:rPr>
              <w:t>- проверять правильность получе</w:t>
            </w:r>
            <w:r w:rsidRPr="0032185B">
              <w:rPr>
                <w:rFonts w:ascii="Arial" w:hAnsi="Arial" w:cs="Arial"/>
                <w:sz w:val="20"/>
                <w:szCs w:val="20"/>
              </w:rPr>
              <w:t>н</w:t>
            </w:r>
            <w:r w:rsidRPr="0032185B">
              <w:rPr>
                <w:rFonts w:ascii="Arial" w:hAnsi="Arial" w:cs="Arial"/>
                <w:sz w:val="20"/>
                <w:szCs w:val="20"/>
              </w:rPr>
              <w:t xml:space="preserve">ного ответа </w:t>
            </w: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Умножение положител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десяти</w:t>
            </w:r>
            <w:r w:rsidRPr="004D6B15">
              <w:rPr>
                <w:rFonts w:ascii="Arial" w:hAnsi="Arial" w:cs="Arial"/>
                <w:sz w:val="20"/>
                <w:szCs w:val="20"/>
              </w:rPr>
              <w:t>ч</w:t>
            </w:r>
            <w:r w:rsidRPr="004D6B15">
              <w:rPr>
                <w:rFonts w:ascii="Arial" w:hAnsi="Arial" w:cs="Arial"/>
                <w:sz w:val="20"/>
                <w:szCs w:val="20"/>
              </w:rPr>
              <w:t>ных дробей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937D42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Алгоритм умнож</w:t>
            </w:r>
            <w:r w:rsidRPr="00937D42">
              <w:rPr>
                <w:rFonts w:ascii="Arial" w:hAnsi="Arial" w:cs="Arial"/>
                <w:sz w:val="20"/>
                <w:szCs w:val="20"/>
              </w:rPr>
              <w:t>е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ния десятичной дроби на </w:t>
            </w:r>
            <w:r>
              <w:rPr>
                <w:rFonts w:ascii="Arial" w:hAnsi="Arial" w:cs="Arial"/>
                <w:sz w:val="20"/>
                <w:szCs w:val="20"/>
              </w:rPr>
              <w:t>десяти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>
              <w:rPr>
                <w:rFonts w:ascii="Arial" w:hAnsi="Arial" w:cs="Arial"/>
                <w:sz w:val="20"/>
                <w:szCs w:val="20"/>
              </w:rPr>
              <w:t>ную дробь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 правило умножения десяти</w:t>
            </w:r>
            <w:r w:rsidRPr="00937D42">
              <w:rPr>
                <w:rFonts w:ascii="Arial" w:hAnsi="Arial" w:cs="Arial"/>
                <w:sz w:val="20"/>
                <w:szCs w:val="20"/>
              </w:rPr>
              <w:t>ч</w:t>
            </w:r>
            <w:r w:rsidRPr="00937D42">
              <w:rPr>
                <w:rFonts w:ascii="Arial" w:hAnsi="Arial" w:cs="Arial"/>
                <w:sz w:val="20"/>
                <w:szCs w:val="20"/>
              </w:rPr>
              <w:t>ных дробей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десятичную дробь</w:t>
            </w:r>
          </w:p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937D42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- умножать десятичную дробь на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сятичную дробь;</w:t>
            </w:r>
          </w:p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- проверять правильность получе</w:t>
            </w:r>
            <w:r w:rsidRPr="00937D42">
              <w:rPr>
                <w:rFonts w:ascii="Arial" w:hAnsi="Arial" w:cs="Arial"/>
                <w:sz w:val="20"/>
                <w:szCs w:val="20"/>
              </w:rPr>
              <w:t>н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ного ответа 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Устный счет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  <w:r w:rsidRPr="00937D42">
              <w:rPr>
                <w:rFonts w:ascii="Arial" w:hAnsi="Arial" w:cs="Arial"/>
                <w:sz w:val="20"/>
                <w:szCs w:val="20"/>
              </w:rPr>
              <w:t>Взаимопр</w:t>
            </w:r>
            <w:r w:rsidRPr="00937D42">
              <w:rPr>
                <w:rFonts w:ascii="Arial" w:hAnsi="Arial" w:cs="Arial"/>
                <w:sz w:val="20"/>
                <w:szCs w:val="20"/>
              </w:rPr>
              <w:t>о</w:t>
            </w:r>
            <w:r w:rsidRPr="00937D42">
              <w:rPr>
                <w:rFonts w:ascii="Arial" w:hAnsi="Arial" w:cs="Arial"/>
                <w:sz w:val="20"/>
                <w:szCs w:val="20"/>
              </w:rPr>
              <w:t>верка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937D42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937D42">
              <w:rPr>
                <w:rFonts w:ascii="Arial" w:hAnsi="Arial" w:cs="Arial"/>
                <w:sz w:val="20"/>
                <w:szCs w:val="20"/>
              </w:rPr>
              <w:t>и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937D42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937D42">
              <w:rPr>
                <w:rFonts w:ascii="Arial" w:hAnsi="Arial" w:cs="Arial"/>
                <w:sz w:val="20"/>
                <w:szCs w:val="20"/>
              </w:rPr>
              <w:t>и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Дифференцир</w:t>
            </w:r>
            <w:r w:rsidRPr="00937D42">
              <w:rPr>
                <w:rFonts w:ascii="Arial" w:hAnsi="Arial" w:cs="Arial"/>
                <w:sz w:val="20"/>
                <w:szCs w:val="20"/>
              </w:rPr>
              <w:t>о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Деление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ложительных десятичных дробей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937D42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Алгоритм </w:t>
            </w:r>
            <w:r>
              <w:rPr>
                <w:rFonts w:ascii="Arial" w:hAnsi="Arial" w:cs="Arial"/>
                <w:sz w:val="20"/>
                <w:szCs w:val="20"/>
              </w:rPr>
              <w:t>деления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 десятичной дроби на </w:t>
            </w:r>
            <w:r>
              <w:rPr>
                <w:rFonts w:ascii="Arial" w:hAnsi="Arial" w:cs="Arial"/>
                <w:sz w:val="20"/>
                <w:szCs w:val="20"/>
              </w:rPr>
              <w:t>десятичную дробь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 правило </w:t>
            </w:r>
            <w:r>
              <w:rPr>
                <w:rFonts w:ascii="Arial" w:hAnsi="Arial" w:cs="Arial"/>
                <w:sz w:val="20"/>
                <w:szCs w:val="20"/>
              </w:rPr>
              <w:t xml:space="preserve">деления </w:t>
            </w:r>
            <w:r w:rsidRPr="00937D42">
              <w:rPr>
                <w:rFonts w:ascii="Arial" w:hAnsi="Arial" w:cs="Arial"/>
                <w:sz w:val="20"/>
                <w:szCs w:val="20"/>
              </w:rPr>
              <w:t>десятичных дробей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десятичную дробь</w:t>
            </w:r>
          </w:p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937D42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делить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 десятичную дробь на </w:t>
            </w:r>
            <w:r>
              <w:rPr>
                <w:rFonts w:ascii="Arial" w:hAnsi="Arial" w:cs="Arial"/>
                <w:sz w:val="20"/>
                <w:szCs w:val="20"/>
              </w:rPr>
              <w:t>дес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>
              <w:rPr>
                <w:rFonts w:ascii="Arial" w:hAnsi="Arial" w:cs="Arial"/>
                <w:sz w:val="20"/>
                <w:szCs w:val="20"/>
              </w:rPr>
              <w:t>тичную дробь;</w:t>
            </w:r>
          </w:p>
          <w:p w:rsidR="00937D42" w:rsidRPr="00937D42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- проверять правильность получе</w:t>
            </w:r>
            <w:r w:rsidRPr="00937D42">
              <w:rPr>
                <w:rFonts w:ascii="Arial" w:hAnsi="Arial" w:cs="Arial"/>
                <w:sz w:val="20"/>
                <w:szCs w:val="20"/>
              </w:rPr>
              <w:t>н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ного ответа 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Устный счет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  <w:r w:rsidRPr="00937D42">
              <w:rPr>
                <w:rFonts w:ascii="Arial" w:hAnsi="Arial" w:cs="Arial"/>
                <w:sz w:val="20"/>
                <w:szCs w:val="20"/>
              </w:rPr>
              <w:t>Взаимопр</w:t>
            </w:r>
            <w:r w:rsidRPr="00937D42">
              <w:rPr>
                <w:rFonts w:ascii="Arial" w:hAnsi="Arial" w:cs="Arial"/>
                <w:sz w:val="20"/>
                <w:szCs w:val="20"/>
              </w:rPr>
              <w:t>о</w:t>
            </w:r>
            <w:r w:rsidRPr="00937D42">
              <w:rPr>
                <w:rFonts w:ascii="Arial" w:hAnsi="Arial" w:cs="Arial"/>
                <w:sz w:val="20"/>
                <w:szCs w:val="20"/>
              </w:rPr>
              <w:t>верка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937D42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937D42">
              <w:rPr>
                <w:rFonts w:ascii="Arial" w:hAnsi="Arial" w:cs="Arial"/>
                <w:sz w:val="20"/>
                <w:szCs w:val="20"/>
              </w:rPr>
              <w:t>и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937D42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937D42">
              <w:rPr>
                <w:rFonts w:ascii="Arial" w:hAnsi="Arial" w:cs="Arial"/>
                <w:sz w:val="20"/>
                <w:szCs w:val="20"/>
              </w:rPr>
              <w:t>и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Дифференцир</w:t>
            </w:r>
            <w:r w:rsidRPr="00937D42">
              <w:rPr>
                <w:rFonts w:ascii="Arial" w:hAnsi="Arial" w:cs="Arial"/>
                <w:sz w:val="20"/>
                <w:szCs w:val="20"/>
              </w:rPr>
              <w:t>о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1639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122</w:t>
            </w:r>
          </w:p>
        </w:tc>
        <w:tc>
          <w:tcPr>
            <w:tcW w:w="1560" w:type="dxa"/>
            <w:gridSpan w:val="3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 №6</w:t>
            </w:r>
          </w:p>
        </w:tc>
        <w:tc>
          <w:tcPr>
            <w:tcW w:w="425" w:type="dxa"/>
            <w:gridSpan w:val="2"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Проверка знаний и умений </w:t>
            </w:r>
          </w:p>
        </w:tc>
        <w:tc>
          <w:tcPr>
            <w:tcW w:w="2268" w:type="dxa"/>
            <w:gridSpan w:val="2"/>
            <w:vAlign w:val="center"/>
          </w:tcPr>
          <w:p w:rsidR="00937D42" w:rsidRPr="00937D42" w:rsidRDefault="00937D42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Ознакомление с з</w:t>
            </w:r>
            <w:r w:rsidRPr="00937D42">
              <w:rPr>
                <w:rFonts w:ascii="Arial" w:hAnsi="Arial" w:cs="Arial"/>
                <w:sz w:val="20"/>
                <w:szCs w:val="20"/>
              </w:rPr>
              <w:t>а</w:t>
            </w:r>
            <w:r w:rsidRPr="00937D42">
              <w:rPr>
                <w:rFonts w:ascii="Arial" w:hAnsi="Arial" w:cs="Arial"/>
                <w:sz w:val="20"/>
                <w:szCs w:val="20"/>
              </w:rPr>
              <w:t>даниями письме</w:t>
            </w:r>
            <w:r w:rsidRPr="00937D42">
              <w:rPr>
                <w:rFonts w:ascii="Arial" w:hAnsi="Arial" w:cs="Arial"/>
                <w:sz w:val="20"/>
                <w:szCs w:val="20"/>
              </w:rPr>
              <w:t>н</w:t>
            </w:r>
            <w:r w:rsidRPr="00937D42">
              <w:rPr>
                <w:rFonts w:ascii="Arial" w:hAnsi="Arial" w:cs="Arial"/>
                <w:sz w:val="20"/>
                <w:szCs w:val="20"/>
              </w:rPr>
              <w:t>ной работы. Выпо</w:t>
            </w:r>
            <w:r w:rsidRPr="00937D42">
              <w:rPr>
                <w:rFonts w:ascii="Arial" w:hAnsi="Arial" w:cs="Arial"/>
                <w:sz w:val="20"/>
                <w:szCs w:val="20"/>
              </w:rPr>
              <w:t>л</w:t>
            </w:r>
            <w:r w:rsidRPr="00937D42">
              <w:rPr>
                <w:rFonts w:ascii="Arial" w:hAnsi="Arial" w:cs="Arial"/>
                <w:sz w:val="20"/>
                <w:szCs w:val="20"/>
              </w:rPr>
              <w:t>нение контрольных заданий по вариа</w:t>
            </w:r>
            <w:r w:rsidRPr="00937D42">
              <w:rPr>
                <w:rFonts w:ascii="Arial" w:hAnsi="Arial" w:cs="Arial"/>
                <w:sz w:val="20"/>
                <w:szCs w:val="20"/>
              </w:rPr>
              <w:t>н</w:t>
            </w:r>
            <w:r w:rsidRPr="00937D42">
              <w:rPr>
                <w:rFonts w:ascii="Arial" w:hAnsi="Arial" w:cs="Arial"/>
                <w:sz w:val="20"/>
                <w:szCs w:val="20"/>
              </w:rPr>
              <w:t>там как результат усвоения програм</w:t>
            </w:r>
            <w:r w:rsidRPr="00937D42">
              <w:rPr>
                <w:rFonts w:ascii="Arial" w:hAnsi="Arial" w:cs="Arial"/>
                <w:sz w:val="20"/>
                <w:szCs w:val="20"/>
              </w:rPr>
              <w:t>м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ного материала по пройденной теме </w:t>
            </w:r>
          </w:p>
        </w:tc>
        <w:tc>
          <w:tcPr>
            <w:tcW w:w="3827" w:type="dxa"/>
            <w:gridSpan w:val="2"/>
            <w:vAlign w:val="center"/>
          </w:tcPr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937D42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 xml:space="preserve">- умножать и делить </w:t>
            </w:r>
            <w:r>
              <w:rPr>
                <w:rFonts w:ascii="Arial" w:hAnsi="Arial" w:cs="Arial"/>
                <w:sz w:val="20"/>
                <w:szCs w:val="20"/>
              </w:rPr>
              <w:t>десятичные дроби;</w:t>
            </w:r>
          </w:p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- используя правила умножения и деления десятичной дроби на нат</w:t>
            </w:r>
            <w:r w:rsidRPr="00937D42">
              <w:rPr>
                <w:rFonts w:ascii="Arial" w:hAnsi="Arial" w:cs="Arial"/>
                <w:sz w:val="20"/>
                <w:szCs w:val="20"/>
              </w:rPr>
              <w:t>у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ральное число, находить значение выражения; </w:t>
            </w:r>
          </w:p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- решать текстовые задачи, уравн</w:t>
            </w:r>
            <w:r w:rsidRPr="00937D42">
              <w:rPr>
                <w:rFonts w:ascii="Arial" w:hAnsi="Arial" w:cs="Arial"/>
                <w:sz w:val="20"/>
                <w:szCs w:val="20"/>
              </w:rPr>
              <w:t>е</w:t>
            </w:r>
            <w:r w:rsidRPr="00937D42">
              <w:rPr>
                <w:rFonts w:ascii="Arial" w:hAnsi="Arial" w:cs="Arial"/>
                <w:sz w:val="20"/>
                <w:szCs w:val="20"/>
              </w:rPr>
              <w:t>ния</w:t>
            </w:r>
          </w:p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Письменная раб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 по вариантам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Десятичные дроби и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центы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Десятичные дроби и проценты.</w:t>
            </w:r>
          </w:p>
        </w:tc>
        <w:tc>
          <w:tcPr>
            <w:tcW w:w="3827" w:type="dxa"/>
            <w:gridSpan w:val="2"/>
            <w:vMerge w:val="restart"/>
          </w:tcPr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 решение несложных задач двух основных типов на нахождение процентов данного числа и числа по его процентам.</w:t>
            </w:r>
          </w:p>
          <w:p w:rsidR="00937D42" w:rsidRPr="00937D42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b/>
                <w:sz w:val="20"/>
                <w:szCs w:val="20"/>
              </w:rPr>
              <w:lastRenderedPageBreak/>
              <w:t>Уметь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 решать эти типы задач, и</w:t>
            </w:r>
            <w:r w:rsidRPr="00937D42">
              <w:rPr>
                <w:rFonts w:ascii="Arial" w:hAnsi="Arial" w:cs="Arial"/>
                <w:sz w:val="20"/>
                <w:szCs w:val="20"/>
              </w:rPr>
              <w:t>с</w:t>
            </w:r>
            <w:r w:rsidRPr="00937D42">
              <w:rPr>
                <w:rFonts w:ascii="Arial" w:hAnsi="Arial" w:cs="Arial"/>
                <w:sz w:val="20"/>
                <w:szCs w:val="20"/>
              </w:rPr>
              <w:t>пользуя умножение и деление на д</w:t>
            </w:r>
            <w:r w:rsidRPr="00937D42">
              <w:rPr>
                <w:rFonts w:ascii="Arial" w:hAnsi="Arial" w:cs="Arial"/>
                <w:sz w:val="20"/>
                <w:szCs w:val="20"/>
              </w:rPr>
              <w:t>е</w:t>
            </w:r>
            <w:r w:rsidRPr="00937D42">
              <w:rPr>
                <w:rFonts w:ascii="Arial" w:hAnsi="Arial" w:cs="Arial"/>
                <w:sz w:val="20"/>
                <w:szCs w:val="20"/>
              </w:rPr>
              <w:t>сятичную дробь.</w:t>
            </w: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lastRenderedPageBreak/>
              <w:t xml:space="preserve">Фронтальный опрос, </w:t>
            </w:r>
            <w:r w:rsidRPr="00937D42">
              <w:rPr>
                <w:rFonts w:ascii="Arial" w:hAnsi="Arial" w:cs="Arial"/>
                <w:sz w:val="20"/>
                <w:szCs w:val="20"/>
              </w:rPr>
              <w:t>Устный счет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 xml:space="preserve">Фронтальный </w:t>
            </w:r>
            <w:r w:rsidRPr="006037C4">
              <w:rPr>
                <w:rFonts w:ascii="Arial" w:hAnsi="Arial" w:cs="Arial"/>
                <w:sz w:val="20"/>
                <w:szCs w:val="20"/>
              </w:rPr>
              <w:lastRenderedPageBreak/>
              <w:t>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937D42">
              <w:rPr>
                <w:rFonts w:ascii="Arial" w:hAnsi="Arial" w:cs="Arial"/>
                <w:sz w:val="20"/>
                <w:szCs w:val="20"/>
              </w:rPr>
              <w:t>и</w:t>
            </w:r>
            <w:r w:rsidRPr="00937D42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рекция знаний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937D42" w:rsidRPr="00937D42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Дифференцир</w:t>
            </w:r>
            <w:r w:rsidRPr="00937D42">
              <w:rPr>
                <w:rFonts w:ascii="Arial" w:hAnsi="Arial" w:cs="Arial"/>
                <w:sz w:val="20"/>
                <w:szCs w:val="20"/>
              </w:rPr>
              <w:t>о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  <w:p w:rsidR="00937D42" w:rsidRPr="004D6B15" w:rsidRDefault="00937D42" w:rsidP="00937D42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контроль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Десятичные дроби любого знака</w:t>
            </w:r>
          </w:p>
        </w:tc>
        <w:tc>
          <w:tcPr>
            <w:tcW w:w="425" w:type="dxa"/>
            <w:gridSpan w:val="2"/>
            <w:vMerge w:val="restart"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sz w:val="20"/>
                <w:szCs w:val="20"/>
              </w:rPr>
              <w:t>Десятичные дроби произвольного  зн</w:t>
            </w:r>
            <w:r w:rsidRPr="002A038A">
              <w:rPr>
                <w:rFonts w:ascii="Arial" w:hAnsi="Arial" w:cs="Arial"/>
                <w:sz w:val="20"/>
                <w:szCs w:val="20"/>
              </w:rPr>
              <w:t>а</w:t>
            </w:r>
            <w:r w:rsidRPr="002A038A">
              <w:rPr>
                <w:rFonts w:ascii="Arial" w:hAnsi="Arial" w:cs="Arial"/>
                <w:sz w:val="20"/>
                <w:szCs w:val="20"/>
              </w:rPr>
              <w:t>ка.</w:t>
            </w:r>
          </w:p>
        </w:tc>
        <w:tc>
          <w:tcPr>
            <w:tcW w:w="3827" w:type="dxa"/>
            <w:gridSpan w:val="2"/>
            <w:vMerge w:val="restart"/>
          </w:tcPr>
          <w:p w:rsid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2A038A">
              <w:rPr>
                <w:rFonts w:ascii="Arial" w:hAnsi="Arial" w:cs="Arial"/>
                <w:sz w:val="20"/>
                <w:szCs w:val="20"/>
              </w:rPr>
              <w:t>свойства обыкновенных др</w:t>
            </w:r>
            <w:r w:rsidRPr="002A038A">
              <w:rPr>
                <w:rFonts w:ascii="Arial" w:hAnsi="Arial" w:cs="Arial"/>
                <w:sz w:val="20"/>
                <w:szCs w:val="20"/>
              </w:rPr>
              <w:t>о</w:t>
            </w:r>
            <w:r w:rsidRPr="002A038A">
              <w:rPr>
                <w:rFonts w:ascii="Arial" w:hAnsi="Arial" w:cs="Arial"/>
                <w:sz w:val="20"/>
                <w:szCs w:val="20"/>
              </w:rPr>
              <w:t>бей, арифметические действия с ц</w:t>
            </w:r>
            <w:r w:rsidRPr="002A038A">
              <w:rPr>
                <w:rFonts w:ascii="Arial" w:hAnsi="Arial" w:cs="Arial"/>
                <w:sz w:val="20"/>
                <w:szCs w:val="20"/>
              </w:rPr>
              <w:t>е</w:t>
            </w:r>
            <w:r w:rsidRPr="002A038A">
              <w:rPr>
                <w:rFonts w:ascii="Arial" w:hAnsi="Arial" w:cs="Arial"/>
                <w:sz w:val="20"/>
                <w:szCs w:val="20"/>
              </w:rPr>
              <w:t xml:space="preserve">лыми числами. </w:t>
            </w:r>
          </w:p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2A038A">
              <w:rPr>
                <w:rFonts w:ascii="Arial" w:hAnsi="Arial" w:cs="Arial"/>
                <w:sz w:val="20"/>
                <w:szCs w:val="20"/>
              </w:rPr>
              <w:t xml:space="preserve"> их применять для действий с десятичными дробями.</w:t>
            </w:r>
          </w:p>
        </w:tc>
        <w:tc>
          <w:tcPr>
            <w:tcW w:w="2126" w:type="dxa"/>
            <w:gridSpan w:val="3"/>
          </w:tcPr>
          <w:p w:rsidR="002A038A" w:rsidRPr="004D6B15" w:rsidRDefault="002A038A" w:rsidP="002A038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2A038A" w:rsidRPr="004D6B15" w:rsidRDefault="002A038A" w:rsidP="002A038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2A038A" w:rsidRPr="004D6B15" w:rsidRDefault="002A038A" w:rsidP="002A038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Математический диктант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Приближение десятичных дробей</w:t>
            </w:r>
          </w:p>
        </w:tc>
        <w:tc>
          <w:tcPr>
            <w:tcW w:w="425" w:type="dxa"/>
            <w:gridSpan w:val="2"/>
            <w:vMerge w:val="restart"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sz w:val="20"/>
                <w:szCs w:val="20"/>
              </w:rPr>
              <w:t>Приближение дес</w:t>
            </w:r>
            <w:r w:rsidRPr="002A038A">
              <w:rPr>
                <w:rFonts w:ascii="Arial" w:hAnsi="Arial" w:cs="Arial"/>
                <w:sz w:val="20"/>
                <w:szCs w:val="20"/>
              </w:rPr>
              <w:t>я</w:t>
            </w:r>
            <w:r w:rsidRPr="002A038A">
              <w:rPr>
                <w:rFonts w:ascii="Arial" w:hAnsi="Arial" w:cs="Arial"/>
                <w:sz w:val="20"/>
                <w:szCs w:val="20"/>
              </w:rPr>
              <w:t>тичных дробей.</w:t>
            </w:r>
          </w:p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2A038A">
              <w:rPr>
                <w:rFonts w:ascii="Arial" w:hAnsi="Arial" w:cs="Arial"/>
                <w:sz w:val="20"/>
                <w:szCs w:val="20"/>
              </w:rPr>
              <w:t>знак приближенного раве</w:t>
            </w:r>
            <w:r w:rsidRPr="002A038A">
              <w:rPr>
                <w:rFonts w:ascii="Arial" w:hAnsi="Arial" w:cs="Arial"/>
                <w:sz w:val="20"/>
                <w:szCs w:val="20"/>
              </w:rPr>
              <w:t>н</w:t>
            </w:r>
            <w:r w:rsidRPr="002A038A">
              <w:rPr>
                <w:rFonts w:ascii="Arial" w:hAnsi="Arial" w:cs="Arial"/>
                <w:sz w:val="20"/>
                <w:szCs w:val="20"/>
              </w:rPr>
              <w:t>ства и уметь его использовать при записи.</w:t>
            </w:r>
          </w:p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2A038A">
              <w:rPr>
                <w:rFonts w:ascii="Arial" w:hAnsi="Arial" w:cs="Arial"/>
                <w:sz w:val="20"/>
                <w:szCs w:val="20"/>
              </w:rPr>
              <w:t xml:space="preserve"> приближение с недостатком, с избытком, понятие значащей цифры. </w:t>
            </w:r>
            <w:r w:rsidRPr="002A038A">
              <w:rPr>
                <w:rFonts w:ascii="Arial" w:hAnsi="Arial" w:cs="Arial"/>
                <w:b/>
                <w:sz w:val="20"/>
                <w:szCs w:val="20"/>
              </w:rPr>
              <w:t xml:space="preserve">Уметь </w:t>
            </w:r>
            <w:r w:rsidRPr="002A038A">
              <w:rPr>
                <w:rFonts w:ascii="Arial" w:hAnsi="Arial" w:cs="Arial"/>
                <w:sz w:val="20"/>
                <w:szCs w:val="20"/>
              </w:rPr>
              <w:t>округлять десятичные дроби.</w:t>
            </w:r>
          </w:p>
        </w:tc>
        <w:tc>
          <w:tcPr>
            <w:tcW w:w="2126" w:type="dxa"/>
            <w:gridSpan w:val="3"/>
          </w:tcPr>
          <w:p w:rsidR="002A038A" w:rsidRPr="004D6B15" w:rsidRDefault="002A038A" w:rsidP="002A038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6037C4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6037C4">
              <w:rPr>
                <w:rFonts w:ascii="Arial" w:hAnsi="Arial" w:cs="Arial"/>
                <w:sz w:val="20"/>
                <w:szCs w:val="20"/>
              </w:rPr>
              <w:t>у</w:t>
            </w:r>
            <w:r w:rsidRPr="006037C4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2A038A" w:rsidRPr="004D6B15" w:rsidRDefault="002A038A" w:rsidP="002A038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2A038A" w:rsidRPr="004D6B15" w:rsidRDefault="002A038A" w:rsidP="002A038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Математический диктант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937D42">
              <w:rPr>
                <w:rFonts w:ascii="Arial" w:hAnsi="Arial" w:cs="Arial"/>
                <w:sz w:val="20"/>
                <w:szCs w:val="20"/>
              </w:rPr>
              <w:t>и</w:t>
            </w:r>
            <w:r w:rsidRPr="00937D42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2A038A" w:rsidRPr="004D6B15" w:rsidRDefault="002A038A" w:rsidP="002A038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2A038A" w:rsidRPr="004D6B15" w:rsidRDefault="002A038A" w:rsidP="002A038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Приближение суммы, ра</w:t>
            </w:r>
            <w:r w:rsidRPr="004D6B15">
              <w:rPr>
                <w:rFonts w:ascii="Arial" w:hAnsi="Arial" w:cs="Arial"/>
                <w:sz w:val="20"/>
                <w:szCs w:val="20"/>
              </w:rPr>
              <w:t>з</w:t>
            </w:r>
            <w:r w:rsidRPr="004D6B15">
              <w:rPr>
                <w:rFonts w:ascii="Arial" w:hAnsi="Arial" w:cs="Arial"/>
                <w:sz w:val="20"/>
                <w:szCs w:val="20"/>
              </w:rPr>
              <w:t>ности, прои</w:t>
            </w:r>
            <w:r w:rsidRPr="004D6B15">
              <w:rPr>
                <w:rFonts w:ascii="Arial" w:hAnsi="Arial" w:cs="Arial"/>
                <w:sz w:val="20"/>
                <w:szCs w:val="20"/>
              </w:rPr>
              <w:t>з</w:t>
            </w:r>
            <w:r w:rsidRPr="004D6B15">
              <w:rPr>
                <w:rFonts w:ascii="Arial" w:hAnsi="Arial" w:cs="Arial"/>
                <w:sz w:val="20"/>
                <w:szCs w:val="20"/>
              </w:rPr>
              <w:t>ведения и частного двух чисел</w:t>
            </w:r>
          </w:p>
        </w:tc>
        <w:tc>
          <w:tcPr>
            <w:tcW w:w="425" w:type="dxa"/>
            <w:gridSpan w:val="2"/>
            <w:vMerge w:val="restart"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sz w:val="20"/>
                <w:szCs w:val="20"/>
              </w:rPr>
              <w:t>Приближение су</w:t>
            </w:r>
            <w:r w:rsidRPr="002A038A">
              <w:rPr>
                <w:rFonts w:ascii="Arial" w:hAnsi="Arial" w:cs="Arial"/>
                <w:sz w:val="20"/>
                <w:szCs w:val="20"/>
              </w:rPr>
              <w:t>м</w:t>
            </w:r>
            <w:r w:rsidRPr="002A038A">
              <w:rPr>
                <w:rFonts w:ascii="Arial" w:hAnsi="Arial" w:cs="Arial"/>
                <w:sz w:val="20"/>
                <w:szCs w:val="20"/>
              </w:rPr>
              <w:t>мы, разности, пр</w:t>
            </w:r>
            <w:r w:rsidRPr="002A038A">
              <w:rPr>
                <w:rFonts w:ascii="Arial" w:hAnsi="Arial" w:cs="Arial"/>
                <w:sz w:val="20"/>
                <w:szCs w:val="20"/>
              </w:rPr>
              <w:t>о</w:t>
            </w:r>
            <w:r w:rsidRPr="002A038A">
              <w:rPr>
                <w:rFonts w:ascii="Arial" w:hAnsi="Arial" w:cs="Arial"/>
                <w:sz w:val="20"/>
                <w:szCs w:val="20"/>
              </w:rPr>
              <w:t>изведения и частн</w:t>
            </w:r>
            <w:r w:rsidRPr="002A038A">
              <w:rPr>
                <w:rFonts w:ascii="Arial" w:hAnsi="Arial" w:cs="Arial"/>
                <w:sz w:val="20"/>
                <w:szCs w:val="20"/>
              </w:rPr>
              <w:t>о</w:t>
            </w:r>
            <w:r w:rsidRPr="002A038A">
              <w:rPr>
                <w:rFonts w:ascii="Arial" w:hAnsi="Arial" w:cs="Arial"/>
                <w:sz w:val="20"/>
                <w:szCs w:val="20"/>
              </w:rPr>
              <w:t>го двух чисел.</w:t>
            </w:r>
          </w:p>
        </w:tc>
        <w:tc>
          <w:tcPr>
            <w:tcW w:w="3827" w:type="dxa"/>
            <w:gridSpan w:val="2"/>
            <w:vMerge w:val="restart"/>
          </w:tcPr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2A038A">
              <w:rPr>
                <w:rFonts w:ascii="Arial" w:hAnsi="Arial" w:cs="Arial"/>
                <w:sz w:val="20"/>
                <w:szCs w:val="20"/>
              </w:rPr>
              <w:t>правила округления, вычи</w:t>
            </w:r>
            <w:r w:rsidRPr="002A038A">
              <w:rPr>
                <w:rFonts w:ascii="Arial" w:hAnsi="Arial" w:cs="Arial"/>
                <w:sz w:val="20"/>
                <w:szCs w:val="20"/>
              </w:rPr>
              <w:t>с</w:t>
            </w:r>
            <w:r w:rsidRPr="002A038A">
              <w:rPr>
                <w:rFonts w:ascii="Arial" w:hAnsi="Arial" w:cs="Arial"/>
                <w:sz w:val="20"/>
                <w:szCs w:val="20"/>
              </w:rPr>
              <w:t>ления приближенно суммы (разн</w:t>
            </w:r>
            <w:r w:rsidRPr="002A038A">
              <w:rPr>
                <w:rFonts w:ascii="Arial" w:hAnsi="Arial" w:cs="Arial"/>
                <w:sz w:val="20"/>
                <w:szCs w:val="20"/>
              </w:rPr>
              <w:t>о</w:t>
            </w:r>
            <w:r w:rsidRPr="002A038A">
              <w:rPr>
                <w:rFonts w:ascii="Arial" w:hAnsi="Arial" w:cs="Arial"/>
                <w:sz w:val="20"/>
                <w:szCs w:val="20"/>
              </w:rPr>
              <w:t>сти) и произведения (частного) двух чисел.</w:t>
            </w:r>
          </w:p>
          <w:p w:rsidR="002A038A" w:rsidRPr="002A038A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2A038A">
              <w:rPr>
                <w:rFonts w:ascii="Arial" w:hAnsi="Arial" w:cs="Arial"/>
                <w:sz w:val="20"/>
                <w:szCs w:val="20"/>
              </w:rPr>
              <w:t xml:space="preserve"> приближенно это вычислять, применяя изученные правила.</w:t>
            </w:r>
          </w:p>
        </w:tc>
        <w:tc>
          <w:tcPr>
            <w:tcW w:w="2126" w:type="dxa"/>
            <w:gridSpan w:val="3"/>
          </w:tcPr>
          <w:p w:rsidR="002A038A" w:rsidRDefault="002A038A" w:rsidP="002A038A">
            <w:pPr>
              <w:ind w:left="34"/>
            </w:pPr>
            <w:r w:rsidRPr="00EC0BE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EC0BE5">
              <w:rPr>
                <w:rFonts w:ascii="Arial" w:hAnsi="Arial" w:cs="Arial"/>
                <w:sz w:val="20"/>
                <w:szCs w:val="20"/>
              </w:rPr>
              <w:t>у</w:t>
            </w:r>
            <w:r w:rsidRPr="00EC0BE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2A038A" w:rsidRPr="004D6B15" w:rsidRDefault="002A038A" w:rsidP="002A038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2A038A" w:rsidRDefault="002A038A" w:rsidP="002A038A">
            <w:pPr>
              <w:ind w:left="34"/>
            </w:pPr>
            <w:r w:rsidRPr="00EC0BE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EC0BE5">
              <w:rPr>
                <w:rFonts w:ascii="Arial" w:hAnsi="Arial" w:cs="Arial"/>
                <w:sz w:val="20"/>
                <w:szCs w:val="20"/>
              </w:rPr>
              <w:t>у</w:t>
            </w:r>
            <w:r w:rsidRPr="00EC0BE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937D42">
              <w:rPr>
                <w:rFonts w:ascii="Arial" w:hAnsi="Arial" w:cs="Arial"/>
                <w:sz w:val="20"/>
                <w:szCs w:val="20"/>
              </w:rPr>
              <w:t>и</w:t>
            </w:r>
            <w:r w:rsidRPr="00937D42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2A038A" w:rsidRPr="004D6B15" w:rsidRDefault="002A038A" w:rsidP="002A038A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2A038A" w:rsidRPr="004D6B15" w:rsidRDefault="002A038A" w:rsidP="002A038A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Тест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38A" w:rsidRPr="004D6B15">
        <w:tc>
          <w:tcPr>
            <w:tcW w:w="675" w:type="dxa"/>
            <w:gridSpan w:val="2"/>
            <w:vAlign w:val="center"/>
          </w:tcPr>
          <w:p w:rsidR="002A038A" w:rsidRPr="004D6B15" w:rsidRDefault="002A038A" w:rsidP="002A038A">
            <w:pPr>
              <w:ind w:left="0" w:hanging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135</w:t>
            </w:r>
          </w:p>
        </w:tc>
        <w:tc>
          <w:tcPr>
            <w:tcW w:w="1560" w:type="dxa"/>
            <w:gridSpan w:val="3"/>
            <w:vAlign w:val="center"/>
          </w:tcPr>
          <w:p w:rsidR="002A038A" w:rsidRPr="004D6B15" w:rsidRDefault="002A038A" w:rsidP="002A038A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 №7</w:t>
            </w:r>
          </w:p>
        </w:tc>
        <w:tc>
          <w:tcPr>
            <w:tcW w:w="425" w:type="dxa"/>
            <w:gridSpan w:val="2"/>
          </w:tcPr>
          <w:p w:rsidR="002A038A" w:rsidRPr="004D6B15" w:rsidRDefault="002A038A" w:rsidP="002A038A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2A038A" w:rsidRPr="004D6B15" w:rsidRDefault="002A038A" w:rsidP="002A038A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Проверка знаний и умений </w:t>
            </w:r>
          </w:p>
        </w:tc>
        <w:tc>
          <w:tcPr>
            <w:tcW w:w="2268" w:type="dxa"/>
            <w:gridSpan w:val="2"/>
            <w:vAlign w:val="center"/>
          </w:tcPr>
          <w:p w:rsidR="002A038A" w:rsidRPr="00937D42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937D42">
              <w:rPr>
                <w:rFonts w:ascii="Arial" w:hAnsi="Arial" w:cs="Arial"/>
                <w:sz w:val="20"/>
                <w:szCs w:val="20"/>
              </w:rPr>
              <w:t>Ознакомление с з</w:t>
            </w:r>
            <w:r w:rsidRPr="00937D42">
              <w:rPr>
                <w:rFonts w:ascii="Arial" w:hAnsi="Arial" w:cs="Arial"/>
                <w:sz w:val="20"/>
                <w:szCs w:val="20"/>
              </w:rPr>
              <w:t>а</w:t>
            </w:r>
            <w:r w:rsidRPr="00937D42">
              <w:rPr>
                <w:rFonts w:ascii="Arial" w:hAnsi="Arial" w:cs="Arial"/>
                <w:sz w:val="20"/>
                <w:szCs w:val="20"/>
              </w:rPr>
              <w:t>даниями письме</w:t>
            </w:r>
            <w:r w:rsidRPr="00937D42">
              <w:rPr>
                <w:rFonts w:ascii="Arial" w:hAnsi="Arial" w:cs="Arial"/>
                <w:sz w:val="20"/>
                <w:szCs w:val="20"/>
              </w:rPr>
              <w:t>н</w:t>
            </w:r>
            <w:r w:rsidRPr="00937D42">
              <w:rPr>
                <w:rFonts w:ascii="Arial" w:hAnsi="Arial" w:cs="Arial"/>
                <w:sz w:val="20"/>
                <w:szCs w:val="20"/>
              </w:rPr>
              <w:t>ной работы. Выпо</w:t>
            </w:r>
            <w:r w:rsidRPr="00937D42">
              <w:rPr>
                <w:rFonts w:ascii="Arial" w:hAnsi="Arial" w:cs="Arial"/>
                <w:sz w:val="20"/>
                <w:szCs w:val="20"/>
              </w:rPr>
              <w:t>л</w:t>
            </w:r>
            <w:r w:rsidRPr="00937D42">
              <w:rPr>
                <w:rFonts w:ascii="Arial" w:hAnsi="Arial" w:cs="Arial"/>
                <w:sz w:val="20"/>
                <w:szCs w:val="20"/>
              </w:rPr>
              <w:t>нение контрольных заданий по вариа</w:t>
            </w:r>
            <w:r w:rsidRPr="00937D42">
              <w:rPr>
                <w:rFonts w:ascii="Arial" w:hAnsi="Arial" w:cs="Arial"/>
                <w:sz w:val="20"/>
                <w:szCs w:val="20"/>
              </w:rPr>
              <w:t>н</w:t>
            </w:r>
            <w:r w:rsidRPr="00937D42">
              <w:rPr>
                <w:rFonts w:ascii="Arial" w:hAnsi="Arial" w:cs="Arial"/>
                <w:sz w:val="20"/>
                <w:szCs w:val="20"/>
              </w:rPr>
              <w:t>там как результат усвоения програм</w:t>
            </w:r>
            <w:r w:rsidRPr="00937D42">
              <w:rPr>
                <w:rFonts w:ascii="Arial" w:hAnsi="Arial" w:cs="Arial"/>
                <w:sz w:val="20"/>
                <w:szCs w:val="20"/>
              </w:rPr>
              <w:t>м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ного материала по пройденной теме </w:t>
            </w:r>
          </w:p>
        </w:tc>
        <w:tc>
          <w:tcPr>
            <w:tcW w:w="3827" w:type="dxa"/>
            <w:gridSpan w:val="2"/>
            <w:vAlign w:val="center"/>
          </w:tcPr>
          <w:p w:rsidR="008E37BA" w:rsidRPr="002A038A" w:rsidRDefault="008E37BA" w:rsidP="008E37B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2A038A">
              <w:rPr>
                <w:rFonts w:ascii="Arial" w:hAnsi="Arial" w:cs="Arial"/>
                <w:sz w:val="20"/>
                <w:szCs w:val="20"/>
              </w:rPr>
              <w:t>правила округления, вычи</w:t>
            </w:r>
            <w:r w:rsidRPr="002A038A">
              <w:rPr>
                <w:rFonts w:ascii="Arial" w:hAnsi="Arial" w:cs="Arial"/>
                <w:sz w:val="20"/>
                <w:szCs w:val="20"/>
              </w:rPr>
              <w:t>с</w:t>
            </w:r>
            <w:r w:rsidRPr="002A038A">
              <w:rPr>
                <w:rFonts w:ascii="Arial" w:hAnsi="Arial" w:cs="Arial"/>
                <w:sz w:val="20"/>
                <w:szCs w:val="20"/>
              </w:rPr>
              <w:t>ления приближенно суммы (разн</w:t>
            </w:r>
            <w:r w:rsidRPr="002A038A">
              <w:rPr>
                <w:rFonts w:ascii="Arial" w:hAnsi="Arial" w:cs="Arial"/>
                <w:sz w:val="20"/>
                <w:szCs w:val="20"/>
              </w:rPr>
              <w:t>о</w:t>
            </w:r>
            <w:r w:rsidRPr="002A038A">
              <w:rPr>
                <w:rFonts w:ascii="Arial" w:hAnsi="Arial" w:cs="Arial"/>
                <w:sz w:val="20"/>
                <w:szCs w:val="20"/>
              </w:rPr>
              <w:t>сти) и произведения (частного) двух чисел.</w:t>
            </w:r>
          </w:p>
          <w:p w:rsidR="008E37BA" w:rsidRDefault="008E37BA" w:rsidP="008E37BA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2A038A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2A038A">
              <w:rPr>
                <w:rFonts w:ascii="Arial" w:hAnsi="Arial" w:cs="Arial"/>
                <w:sz w:val="20"/>
                <w:szCs w:val="20"/>
              </w:rPr>
              <w:t xml:space="preserve"> приближенно это вычислять, применяя изученные правила.</w:t>
            </w:r>
          </w:p>
          <w:p w:rsidR="00A94808" w:rsidRDefault="00A94808" w:rsidP="00A94808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37D42">
              <w:rPr>
                <w:rFonts w:ascii="Arial" w:hAnsi="Arial" w:cs="Arial"/>
                <w:sz w:val="20"/>
                <w:szCs w:val="20"/>
              </w:rPr>
              <w:t xml:space="preserve">решать </w:t>
            </w:r>
            <w:r>
              <w:rPr>
                <w:rFonts w:ascii="Arial" w:hAnsi="Arial" w:cs="Arial"/>
                <w:sz w:val="20"/>
                <w:szCs w:val="20"/>
              </w:rPr>
              <w:t>задачи на проценты</w:t>
            </w:r>
            <w:r w:rsidRPr="00937D42">
              <w:rPr>
                <w:rFonts w:ascii="Arial" w:hAnsi="Arial" w:cs="Arial"/>
                <w:sz w:val="20"/>
                <w:szCs w:val="20"/>
              </w:rPr>
              <w:t>, испол</w:t>
            </w:r>
            <w:r w:rsidRPr="00937D42">
              <w:rPr>
                <w:rFonts w:ascii="Arial" w:hAnsi="Arial" w:cs="Arial"/>
                <w:sz w:val="20"/>
                <w:szCs w:val="20"/>
              </w:rPr>
              <w:t>ь</w:t>
            </w:r>
            <w:r w:rsidRPr="00937D42">
              <w:rPr>
                <w:rFonts w:ascii="Arial" w:hAnsi="Arial" w:cs="Arial"/>
                <w:sz w:val="20"/>
                <w:szCs w:val="20"/>
              </w:rPr>
              <w:t>зуя умножение и деление на дес</w:t>
            </w:r>
            <w:r w:rsidRPr="00937D42">
              <w:rPr>
                <w:rFonts w:ascii="Arial" w:hAnsi="Arial" w:cs="Arial"/>
                <w:sz w:val="20"/>
                <w:szCs w:val="20"/>
              </w:rPr>
              <w:t>я</w:t>
            </w:r>
            <w:r w:rsidRPr="00937D42">
              <w:rPr>
                <w:rFonts w:ascii="Arial" w:hAnsi="Arial" w:cs="Arial"/>
                <w:sz w:val="20"/>
                <w:szCs w:val="20"/>
              </w:rPr>
              <w:t>тичную дробь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A038A" w:rsidRPr="00937D42" w:rsidRDefault="002A038A" w:rsidP="002A038A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A038A" w:rsidRPr="004D6B15" w:rsidRDefault="002A038A" w:rsidP="002A038A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Письменная раб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 по вариантам </w:t>
            </w: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2A038A" w:rsidRPr="004D6B15" w:rsidRDefault="002A038A" w:rsidP="002A038A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204" w:type="dxa"/>
            <w:gridSpan w:val="11"/>
            <w:vAlign w:val="center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Дополнения к главе 3</w:t>
            </w:r>
          </w:p>
        </w:tc>
        <w:tc>
          <w:tcPr>
            <w:tcW w:w="3827" w:type="dxa"/>
            <w:gridSpan w:val="2"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381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Занимател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задачи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937D42" w:rsidRPr="004D6B15" w:rsidRDefault="00937D42" w:rsidP="009F50F0">
            <w:pPr>
              <w:ind w:left="34"/>
              <w:rPr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текстовых задач арифметич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скими методами.</w:t>
            </w:r>
          </w:p>
          <w:p w:rsidR="00937D42" w:rsidRPr="004D6B15" w:rsidRDefault="00937D42" w:rsidP="00937D42">
            <w:pPr>
              <w:pStyle w:val="a5"/>
              <w:ind w:left="34" w:righ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2A038A" w:rsidRPr="004D6B15" w:rsidRDefault="002A038A" w:rsidP="009F50F0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381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137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381"/>
        </w:trPr>
        <w:tc>
          <w:tcPr>
            <w:tcW w:w="16126" w:type="dxa"/>
            <w:gridSpan w:val="20"/>
            <w:vAlign w:val="center"/>
          </w:tcPr>
          <w:p w:rsidR="00937D42" w:rsidRPr="004D6B15" w:rsidRDefault="00937D42" w:rsidP="00937D42">
            <w:pPr>
              <w:spacing w:line="220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Глава V.   Обыкновенные и десятичные дроби (23)</w:t>
            </w:r>
          </w:p>
        </w:tc>
      </w:tr>
      <w:tr w:rsidR="00A94808" w:rsidRPr="004D6B15">
        <w:tc>
          <w:tcPr>
            <w:tcW w:w="675" w:type="dxa"/>
            <w:gridSpan w:val="2"/>
            <w:vAlign w:val="center"/>
          </w:tcPr>
          <w:p w:rsidR="00A94808" w:rsidRPr="004D6B15" w:rsidRDefault="00A94808" w:rsidP="00A94808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A94808" w:rsidRPr="004D6B15" w:rsidRDefault="00A94808" w:rsidP="00A9480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Разложение положител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ной обыкн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венной дроби в конечную десятичную дробь</w:t>
            </w:r>
          </w:p>
        </w:tc>
        <w:tc>
          <w:tcPr>
            <w:tcW w:w="425" w:type="dxa"/>
            <w:gridSpan w:val="2"/>
            <w:vMerge w:val="restart"/>
          </w:tcPr>
          <w:p w:rsidR="00A94808" w:rsidRPr="004D6B15" w:rsidRDefault="00A94808" w:rsidP="00A94808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sz w:val="20"/>
                <w:szCs w:val="20"/>
              </w:rPr>
              <w:t>Разложение пол</w:t>
            </w:r>
            <w:r w:rsidRPr="00A94808">
              <w:rPr>
                <w:rFonts w:ascii="Arial" w:hAnsi="Arial" w:cs="Arial"/>
                <w:sz w:val="20"/>
                <w:szCs w:val="20"/>
              </w:rPr>
              <w:t>о</w:t>
            </w:r>
            <w:r w:rsidRPr="00A94808">
              <w:rPr>
                <w:rFonts w:ascii="Arial" w:hAnsi="Arial" w:cs="Arial"/>
                <w:sz w:val="20"/>
                <w:szCs w:val="20"/>
              </w:rPr>
              <w:t>жительной обыкн</w:t>
            </w:r>
            <w:r w:rsidRPr="00A94808">
              <w:rPr>
                <w:rFonts w:ascii="Arial" w:hAnsi="Arial" w:cs="Arial"/>
                <w:sz w:val="20"/>
                <w:szCs w:val="20"/>
              </w:rPr>
              <w:t>о</w:t>
            </w:r>
            <w:r w:rsidRPr="00A94808">
              <w:rPr>
                <w:rFonts w:ascii="Arial" w:hAnsi="Arial" w:cs="Arial"/>
                <w:sz w:val="20"/>
                <w:szCs w:val="20"/>
              </w:rPr>
              <w:t>венной дроби в к</w:t>
            </w:r>
            <w:r w:rsidRPr="00A94808">
              <w:rPr>
                <w:rFonts w:ascii="Arial" w:hAnsi="Arial" w:cs="Arial"/>
                <w:sz w:val="20"/>
                <w:szCs w:val="20"/>
              </w:rPr>
              <w:t>о</w:t>
            </w:r>
            <w:r w:rsidRPr="00A94808">
              <w:rPr>
                <w:rFonts w:ascii="Arial" w:hAnsi="Arial" w:cs="Arial"/>
                <w:sz w:val="20"/>
                <w:szCs w:val="20"/>
              </w:rPr>
              <w:t>нечную десятичную дробь.</w:t>
            </w:r>
          </w:p>
        </w:tc>
        <w:tc>
          <w:tcPr>
            <w:tcW w:w="3827" w:type="dxa"/>
            <w:gridSpan w:val="2"/>
            <w:vMerge w:val="restart"/>
          </w:tcPr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A94808">
              <w:rPr>
                <w:rFonts w:ascii="Arial" w:hAnsi="Arial" w:cs="Arial"/>
                <w:sz w:val="20"/>
                <w:szCs w:val="20"/>
              </w:rPr>
              <w:t>какие дроби называют коне</w:t>
            </w:r>
            <w:r w:rsidRPr="00A94808">
              <w:rPr>
                <w:rFonts w:ascii="Arial" w:hAnsi="Arial" w:cs="Arial"/>
                <w:sz w:val="20"/>
                <w:szCs w:val="20"/>
              </w:rPr>
              <w:t>ч</w:t>
            </w:r>
            <w:r w:rsidRPr="00A94808">
              <w:rPr>
                <w:rFonts w:ascii="Arial" w:hAnsi="Arial" w:cs="Arial"/>
                <w:sz w:val="20"/>
                <w:szCs w:val="20"/>
              </w:rPr>
              <w:t>ными, правило разложения дроби в конечную десятичную дробь.</w:t>
            </w:r>
          </w:p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b/>
                <w:sz w:val="20"/>
                <w:szCs w:val="20"/>
              </w:rPr>
              <w:t xml:space="preserve">Уметь </w:t>
            </w:r>
            <w:r w:rsidRPr="00A94808">
              <w:rPr>
                <w:rFonts w:ascii="Arial" w:hAnsi="Arial" w:cs="Arial"/>
                <w:sz w:val="20"/>
                <w:szCs w:val="20"/>
              </w:rPr>
              <w:t>разлагать дробь в конечную десятичную дробь.</w:t>
            </w:r>
          </w:p>
        </w:tc>
        <w:tc>
          <w:tcPr>
            <w:tcW w:w="2126" w:type="dxa"/>
            <w:gridSpan w:val="3"/>
            <w:vAlign w:val="center"/>
          </w:tcPr>
          <w:p w:rsidR="00A94808" w:rsidRPr="004D6B15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808" w:rsidRPr="004D6B15">
        <w:tc>
          <w:tcPr>
            <w:tcW w:w="675" w:type="dxa"/>
            <w:gridSpan w:val="2"/>
            <w:vAlign w:val="center"/>
          </w:tcPr>
          <w:p w:rsidR="00A94808" w:rsidRPr="004D6B15" w:rsidRDefault="00A94808" w:rsidP="00A94808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A94808" w:rsidRPr="004D6B15" w:rsidRDefault="00A94808" w:rsidP="00A9480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A94808" w:rsidRPr="004D6B15" w:rsidRDefault="00A94808" w:rsidP="00A94808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A94808" w:rsidRPr="004D6B15" w:rsidRDefault="00A94808" w:rsidP="00A94808">
            <w:pPr>
              <w:shd w:val="clear" w:color="auto" w:fill="FFFFFF"/>
              <w:spacing w:before="10" w:line="211" w:lineRule="exac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A94808" w:rsidRPr="004D6B15" w:rsidRDefault="00A94808" w:rsidP="00A94808">
            <w:pPr>
              <w:shd w:val="clear" w:color="auto" w:fill="FFFFFF"/>
              <w:spacing w:before="5" w:line="211" w:lineRule="exact"/>
              <w:ind w:left="33" w:right="29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A94808" w:rsidRPr="004D6B15" w:rsidRDefault="00A94808" w:rsidP="00A94808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808" w:rsidRPr="004D6B15">
        <w:tc>
          <w:tcPr>
            <w:tcW w:w="675" w:type="dxa"/>
            <w:gridSpan w:val="2"/>
            <w:vAlign w:val="center"/>
          </w:tcPr>
          <w:p w:rsidR="00A94808" w:rsidRPr="004D6B15" w:rsidRDefault="00A94808" w:rsidP="00A94808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A94808" w:rsidRPr="004D6B15" w:rsidRDefault="00A94808" w:rsidP="00A9480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Бесконечные периодич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ские дес</w:t>
            </w:r>
            <w:r w:rsidRPr="004D6B15">
              <w:rPr>
                <w:rFonts w:ascii="Arial" w:hAnsi="Arial" w:cs="Arial"/>
                <w:sz w:val="20"/>
                <w:szCs w:val="20"/>
              </w:rPr>
              <w:t>я</w:t>
            </w:r>
            <w:r w:rsidRPr="004D6B15">
              <w:rPr>
                <w:rFonts w:ascii="Arial" w:hAnsi="Arial" w:cs="Arial"/>
                <w:sz w:val="20"/>
                <w:szCs w:val="20"/>
              </w:rPr>
              <w:t>тичные дроби</w:t>
            </w:r>
          </w:p>
        </w:tc>
        <w:tc>
          <w:tcPr>
            <w:tcW w:w="425" w:type="dxa"/>
            <w:gridSpan w:val="2"/>
            <w:vMerge w:val="restart"/>
          </w:tcPr>
          <w:p w:rsidR="00A94808" w:rsidRPr="004D6B15" w:rsidRDefault="00A94808" w:rsidP="00A94808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sz w:val="20"/>
                <w:szCs w:val="20"/>
              </w:rPr>
              <w:t>Бесконечные пер</w:t>
            </w:r>
            <w:r w:rsidRPr="00A94808">
              <w:rPr>
                <w:rFonts w:ascii="Arial" w:hAnsi="Arial" w:cs="Arial"/>
                <w:sz w:val="20"/>
                <w:szCs w:val="20"/>
              </w:rPr>
              <w:t>и</w:t>
            </w:r>
            <w:r w:rsidRPr="00A94808">
              <w:rPr>
                <w:rFonts w:ascii="Arial" w:hAnsi="Arial" w:cs="Arial"/>
                <w:sz w:val="20"/>
                <w:szCs w:val="20"/>
              </w:rPr>
              <w:t>одические десяти</w:t>
            </w:r>
            <w:r w:rsidRPr="00A94808">
              <w:rPr>
                <w:rFonts w:ascii="Arial" w:hAnsi="Arial" w:cs="Arial"/>
                <w:sz w:val="20"/>
                <w:szCs w:val="20"/>
              </w:rPr>
              <w:t>ч</w:t>
            </w:r>
            <w:r w:rsidRPr="00A94808">
              <w:rPr>
                <w:rFonts w:ascii="Arial" w:hAnsi="Arial" w:cs="Arial"/>
                <w:sz w:val="20"/>
                <w:szCs w:val="20"/>
              </w:rPr>
              <w:t>ные дроби.</w:t>
            </w:r>
          </w:p>
        </w:tc>
        <w:tc>
          <w:tcPr>
            <w:tcW w:w="3827" w:type="dxa"/>
            <w:gridSpan w:val="2"/>
            <w:vMerge w:val="restart"/>
          </w:tcPr>
          <w:p w:rsid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A94808">
              <w:rPr>
                <w:rFonts w:ascii="Arial" w:hAnsi="Arial" w:cs="Arial"/>
                <w:sz w:val="20"/>
                <w:szCs w:val="20"/>
              </w:rPr>
              <w:t>какие дроби не разлагаются в конечную десятичную дробь, какие называют бесконечными периодич</w:t>
            </w:r>
            <w:r w:rsidRPr="00A94808">
              <w:rPr>
                <w:rFonts w:ascii="Arial" w:hAnsi="Arial" w:cs="Arial"/>
                <w:sz w:val="20"/>
                <w:szCs w:val="20"/>
              </w:rPr>
              <w:t>е</w:t>
            </w:r>
            <w:r w:rsidRPr="00A94808">
              <w:rPr>
                <w:rFonts w:ascii="Arial" w:hAnsi="Arial" w:cs="Arial"/>
                <w:sz w:val="20"/>
                <w:szCs w:val="20"/>
              </w:rPr>
              <w:t xml:space="preserve">скими десятичными дробями. </w:t>
            </w:r>
          </w:p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A94808">
              <w:rPr>
                <w:rFonts w:ascii="Arial" w:hAnsi="Arial" w:cs="Arial"/>
                <w:sz w:val="20"/>
                <w:szCs w:val="20"/>
              </w:rPr>
              <w:t xml:space="preserve"> раскладывать обыкновенную дробь </w:t>
            </w:r>
            <w:proofErr w:type="gramStart"/>
            <w:r w:rsidRPr="00A94808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A94808">
              <w:rPr>
                <w:rFonts w:ascii="Arial" w:hAnsi="Arial" w:cs="Arial"/>
                <w:sz w:val="20"/>
                <w:szCs w:val="20"/>
              </w:rPr>
              <w:t xml:space="preserve"> периодическую.</w:t>
            </w:r>
          </w:p>
        </w:tc>
        <w:tc>
          <w:tcPr>
            <w:tcW w:w="2126" w:type="dxa"/>
            <w:gridSpan w:val="3"/>
            <w:vAlign w:val="center"/>
          </w:tcPr>
          <w:p w:rsidR="00A94808" w:rsidRPr="004D6B15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808" w:rsidRPr="004D6B15">
        <w:tc>
          <w:tcPr>
            <w:tcW w:w="675" w:type="dxa"/>
            <w:gridSpan w:val="2"/>
            <w:vAlign w:val="center"/>
          </w:tcPr>
          <w:p w:rsidR="00A94808" w:rsidRPr="004D6B15" w:rsidRDefault="00A94808" w:rsidP="00A94808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A94808" w:rsidRPr="004D6B15" w:rsidRDefault="00A94808" w:rsidP="00A9480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A94808" w:rsidRPr="004D6B15" w:rsidRDefault="00A94808" w:rsidP="00A94808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A94808" w:rsidRPr="004D6B15" w:rsidRDefault="00A94808" w:rsidP="00A94808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A94808" w:rsidRPr="004D6B15" w:rsidRDefault="00A94808" w:rsidP="00A94808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Фронтальный опрос, </w:t>
            </w:r>
            <w:r>
              <w:rPr>
                <w:rFonts w:ascii="Arial" w:hAnsi="Arial" w:cs="Arial"/>
                <w:sz w:val="20"/>
                <w:szCs w:val="20"/>
              </w:rPr>
              <w:t>тест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808" w:rsidRPr="004D6B15">
        <w:tc>
          <w:tcPr>
            <w:tcW w:w="675" w:type="dxa"/>
            <w:gridSpan w:val="2"/>
            <w:vAlign w:val="center"/>
          </w:tcPr>
          <w:p w:rsidR="00A94808" w:rsidRPr="004D6B15" w:rsidRDefault="00A94808" w:rsidP="00A94808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A94808" w:rsidRPr="004D6B15" w:rsidRDefault="00A94808" w:rsidP="00A9480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Непериод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ческие бе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конечные 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сятичные дроби</w:t>
            </w:r>
          </w:p>
        </w:tc>
        <w:tc>
          <w:tcPr>
            <w:tcW w:w="425" w:type="dxa"/>
            <w:gridSpan w:val="2"/>
            <w:vMerge w:val="restart"/>
          </w:tcPr>
          <w:p w:rsidR="00A94808" w:rsidRPr="004D6B15" w:rsidRDefault="00A94808" w:rsidP="00A94808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териала</w:t>
            </w:r>
          </w:p>
        </w:tc>
        <w:tc>
          <w:tcPr>
            <w:tcW w:w="2268" w:type="dxa"/>
            <w:gridSpan w:val="2"/>
            <w:vMerge w:val="restart"/>
          </w:tcPr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sz w:val="20"/>
                <w:szCs w:val="20"/>
              </w:rPr>
              <w:t>Иррациональное число.</w:t>
            </w:r>
          </w:p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sz w:val="20"/>
                <w:szCs w:val="20"/>
              </w:rPr>
              <w:t>Действительное число.</w:t>
            </w:r>
          </w:p>
        </w:tc>
        <w:tc>
          <w:tcPr>
            <w:tcW w:w="3827" w:type="dxa"/>
            <w:gridSpan w:val="2"/>
            <w:vMerge w:val="restart"/>
          </w:tcPr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A94808">
              <w:rPr>
                <w:rFonts w:ascii="Arial" w:hAnsi="Arial" w:cs="Arial"/>
                <w:sz w:val="20"/>
                <w:szCs w:val="20"/>
              </w:rPr>
              <w:t xml:space="preserve"> определения иррациональн</w:t>
            </w:r>
            <w:r w:rsidRPr="00A94808">
              <w:rPr>
                <w:rFonts w:ascii="Arial" w:hAnsi="Arial" w:cs="Arial"/>
                <w:sz w:val="20"/>
                <w:szCs w:val="20"/>
              </w:rPr>
              <w:t>о</w:t>
            </w:r>
            <w:r w:rsidRPr="00A94808">
              <w:rPr>
                <w:rFonts w:ascii="Arial" w:hAnsi="Arial" w:cs="Arial"/>
                <w:sz w:val="20"/>
                <w:szCs w:val="20"/>
              </w:rPr>
              <w:t>го и действительного чисел.</w:t>
            </w:r>
          </w:p>
          <w:p w:rsidR="00A94808" w:rsidRPr="00A94808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A94808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A94808">
              <w:rPr>
                <w:rFonts w:ascii="Arial" w:hAnsi="Arial" w:cs="Arial"/>
                <w:sz w:val="20"/>
                <w:szCs w:val="20"/>
              </w:rPr>
              <w:t xml:space="preserve"> различать эти числа.</w:t>
            </w:r>
          </w:p>
        </w:tc>
        <w:tc>
          <w:tcPr>
            <w:tcW w:w="2126" w:type="dxa"/>
            <w:gridSpan w:val="3"/>
            <w:vAlign w:val="center"/>
          </w:tcPr>
          <w:p w:rsidR="00A94808" w:rsidRPr="004D6B15" w:rsidRDefault="00A94808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808" w:rsidRPr="004D6B15">
        <w:tc>
          <w:tcPr>
            <w:tcW w:w="675" w:type="dxa"/>
            <w:gridSpan w:val="2"/>
            <w:vAlign w:val="center"/>
          </w:tcPr>
          <w:p w:rsidR="00A94808" w:rsidRPr="004D6B15" w:rsidRDefault="00A94808" w:rsidP="00A94808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A94808" w:rsidRPr="004D6B15" w:rsidRDefault="00A94808" w:rsidP="00A94808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A94808" w:rsidRPr="004D6B15" w:rsidRDefault="00A94808" w:rsidP="00A94808">
            <w:pPr>
              <w:spacing w:line="22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94808" w:rsidRPr="004D6B15" w:rsidRDefault="00A94808" w:rsidP="00A9480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Закрепл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знаний и умений</w:t>
            </w:r>
          </w:p>
        </w:tc>
        <w:tc>
          <w:tcPr>
            <w:tcW w:w="2268" w:type="dxa"/>
            <w:gridSpan w:val="2"/>
            <w:vMerge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A94808" w:rsidRPr="004D6B15" w:rsidRDefault="00A94808" w:rsidP="00A94808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A94808" w:rsidRPr="004D6B15" w:rsidRDefault="00A94808" w:rsidP="00A94808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Самостоятельная работа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94808" w:rsidRPr="004D6B15" w:rsidRDefault="00A94808" w:rsidP="00A94808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Длина отре</w:t>
            </w:r>
            <w:r w:rsidRPr="004D6B15">
              <w:rPr>
                <w:rFonts w:ascii="Arial" w:hAnsi="Arial" w:cs="Arial"/>
                <w:sz w:val="20"/>
                <w:szCs w:val="20"/>
              </w:rPr>
              <w:t>з</w:t>
            </w:r>
            <w:r w:rsidRPr="004D6B15">
              <w:rPr>
                <w:rFonts w:ascii="Arial" w:hAnsi="Arial" w:cs="Arial"/>
                <w:sz w:val="20"/>
                <w:szCs w:val="20"/>
              </w:rPr>
              <w:t>ка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268" w:type="dxa"/>
            <w:gridSpan w:val="2"/>
            <w:vMerge w:val="restart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Длина отрезка. Дл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 отрезка на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коо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динатной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прямой</w:t>
            </w:r>
          </w:p>
        </w:tc>
        <w:tc>
          <w:tcPr>
            <w:tcW w:w="3827" w:type="dxa"/>
            <w:gridSpan w:val="2"/>
            <w:vMerge w:val="restart"/>
          </w:tcPr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правило нахождения длины отрезка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координатной прямой. </w:t>
            </w:r>
          </w:p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длину отрезка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коорд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натной прямой; </w:t>
            </w:r>
          </w:p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корре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Длина окру</w:t>
            </w:r>
            <w:r w:rsidRPr="004D6B15">
              <w:rPr>
                <w:rFonts w:ascii="Arial" w:hAnsi="Arial" w:cs="Arial"/>
                <w:sz w:val="20"/>
                <w:szCs w:val="20"/>
              </w:rPr>
              <w:t>ж</w:t>
            </w:r>
            <w:r w:rsidRPr="004D6B15">
              <w:rPr>
                <w:rFonts w:ascii="Arial" w:hAnsi="Arial" w:cs="Arial"/>
                <w:sz w:val="20"/>
                <w:szCs w:val="20"/>
              </w:rPr>
              <w:t>ности. Пл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щадь круга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ла</w:t>
            </w:r>
          </w:p>
        </w:tc>
        <w:tc>
          <w:tcPr>
            <w:tcW w:w="2268" w:type="dxa"/>
            <w:gridSpan w:val="2"/>
            <w:vMerge w:val="restart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Окружность. Радиус окружности. Диаметр окружности. Длина окружности. Число Пи  Круг. Радиус кр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га. Диаметр круга. Площадь круга.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порциональна ли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площадь круга длине его радиуса.  Как ч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таются формулы длины окружности и площади круга</w:t>
            </w:r>
          </w:p>
        </w:tc>
        <w:tc>
          <w:tcPr>
            <w:tcW w:w="3827" w:type="dxa"/>
            <w:gridSpan w:val="2"/>
            <w:vMerge w:val="restart"/>
          </w:tcPr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>Иметь представление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 длине окружности и площади круга.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что длина окружности прямо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порциональна длине ее диаметра; - формулы: для нахождения длины окружности по длине ее диаметра и длине ее радиуса, нахождения пл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щади круга;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чему равно число Пи.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задачи с применением из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ченных формул;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объяснять, в чем отличие круга от окружности;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устные вычисления; </w:t>
            </w:r>
          </w:p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выполнять измерения и вычислять площадь заданной (заштрихованной) фигуры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Фронтальный опрос,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корре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ний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Проверочная 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бота </w:t>
            </w:r>
          </w:p>
          <w:p w:rsidR="00937D42" w:rsidRPr="004D6B15" w:rsidRDefault="00937D42" w:rsidP="00937D42">
            <w:pPr>
              <w:pStyle w:val="a5"/>
              <w:ind w:left="8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 взаимопроверкой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272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149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Координа</w:t>
            </w:r>
            <w:r w:rsidRPr="004D6B15">
              <w:rPr>
                <w:rFonts w:ascii="Arial" w:hAnsi="Arial" w:cs="Arial"/>
                <w:sz w:val="20"/>
                <w:szCs w:val="20"/>
              </w:rPr>
              <w:t>т</w:t>
            </w:r>
            <w:r w:rsidRPr="004D6B15">
              <w:rPr>
                <w:rFonts w:ascii="Arial" w:hAnsi="Arial" w:cs="Arial"/>
                <w:sz w:val="20"/>
                <w:szCs w:val="20"/>
              </w:rPr>
              <w:t>ная ось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268" w:type="dxa"/>
            <w:gridSpan w:val="2"/>
            <w:vMerge w:val="restart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Координатная ось. Начало отсчета. Единичный отрезок. Координата точки.</w:t>
            </w:r>
          </w:p>
        </w:tc>
        <w:tc>
          <w:tcPr>
            <w:tcW w:w="3827" w:type="dxa"/>
            <w:gridSpan w:val="2"/>
            <w:vMerge w:val="restart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определения: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координатной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пр</w:t>
            </w:r>
            <w:r w:rsidRPr="004D6B15">
              <w:rPr>
                <w:rFonts w:ascii="Arial" w:hAnsi="Arial" w:cs="Arial"/>
                <w:sz w:val="20"/>
                <w:szCs w:val="20"/>
              </w:rPr>
              <w:t>я</w:t>
            </w:r>
            <w:r w:rsidRPr="004D6B15">
              <w:rPr>
                <w:rFonts w:ascii="Arial" w:hAnsi="Arial" w:cs="Arial"/>
                <w:sz w:val="20"/>
                <w:szCs w:val="20"/>
              </w:rPr>
              <w:t>мой.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определять координату точек на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прямой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- строить на прямой точки с зада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ными координатами; </w:t>
            </w:r>
            <w:proofErr w:type="gramEnd"/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выполнять рисунки по аналогии; </w:t>
            </w:r>
          </w:p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уравнения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опрос.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1885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корре</w:t>
            </w:r>
            <w:r w:rsidRPr="004D6B15">
              <w:rPr>
                <w:rFonts w:ascii="Arial" w:hAnsi="Arial" w:cs="Arial"/>
                <w:sz w:val="20"/>
                <w:szCs w:val="20"/>
              </w:rPr>
              <w:t>к</w:t>
            </w:r>
            <w:r w:rsidRPr="004D6B15">
              <w:rPr>
                <w:rFonts w:ascii="Arial" w:hAnsi="Arial" w:cs="Arial"/>
                <w:sz w:val="20"/>
                <w:szCs w:val="20"/>
              </w:rPr>
              <w:t>ция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1122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Декартова система 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ординат на плоскости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Координатные пр</w:t>
            </w:r>
            <w:r w:rsidRPr="004D6B15">
              <w:rPr>
                <w:rFonts w:ascii="Arial" w:hAnsi="Arial" w:cs="Arial"/>
                <w:sz w:val="20"/>
                <w:szCs w:val="20"/>
              </w:rPr>
              <w:t>я</w:t>
            </w:r>
            <w:r w:rsidRPr="004D6B15">
              <w:rPr>
                <w:rFonts w:ascii="Arial" w:hAnsi="Arial" w:cs="Arial"/>
                <w:sz w:val="20"/>
                <w:szCs w:val="20"/>
              </w:rPr>
              <w:t>мые. Система коо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динат на плоскости. Начало координат. Координатная пло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кость. Координаты точки. Абсцисса то</w:t>
            </w:r>
            <w:r w:rsidRPr="004D6B15">
              <w:rPr>
                <w:rFonts w:ascii="Arial" w:hAnsi="Arial" w:cs="Arial"/>
                <w:sz w:val="20"/>
                <w:szCs w:val="20"/>
              </w:rPr>
              <w:t>ч</w:t>
            </w:r>
            <w:r w:rsidRPr="004D6B15">
              <w:rPr>
                <w:rFonts w:ascii="Arial" w:hAnsi="Arial" w:cs="Arial"/>
                <w:sz w:val="20"/>
                <w:szCs w:val="20"/>
              </w:rPr>
              <w:t>ки. Ордината точки. Ось абсцисс. Ось ординат. Географ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ческие координаты: широта и долгота 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Знать: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определения системы координат, начала координат, координатной плоскости;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названия координат точки, коорд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натных прямых;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под каким углом пересекаются 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ординатные прямые х и у, образу</w:t>
            </w:r>
            <w:r w:rsidRPr="004D6B15">
              <w:rPr>
                <w:rFonts w:ascii="Arial" w:hAnsi="Arial" w:cs="Arial"/>
                <w:sz w:val="20"/>
                <w:szCs w:val="20"/>
              </w:rPr>
              <w:t>ю</w:t>
            </w:r>
            <w:r w:rsidRPr="004D6B15">
              <w:rPr>
                <w:rFonts w:ascii="Arial" w:hAnsi="Arial" w:cs="Arial"/>
                <w:sz w:val="20"/>
                <w:szCs w:val="20"/>
              </w:rPr>
              <w:t>щие систему координат на плоск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сти;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 найти абсциссу и ординату то</w:t>
            </w:r>
            <w:r w:rsidRPr="004D6B15">
              <w:rPr>
                <w:rFonts w:ascii="Arial" w:hAnsi="Arial" w:cs="Arial"/>
                <w:sz w:val="20"/>
                <w:szCs w:val="20"/>
              </w:rPr>
              <w:t>ч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ки на координатной плоскости;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как построить точку по ее коорд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натам.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строить координатную ось;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определять координаты точек на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плоскости; координаты точки, отм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ченной на координатной оси;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отмечать точку по заданным коо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динатам 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302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rPr>
          <w:trHeight w:val="302"/>
        </w:trPr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и ко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рекция знаний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155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Столбчатые диаграммы и графики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Изучение нового матери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Диаграммы. Виды диаграмм. Столбч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тые диаграммы График движения. График роста. Гр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фик изменения ма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сы. График измен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 температуры. График изменения высоты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Иметь представление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 круговых и столбчатых диаграммах.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что называют графиком и для чего используют графики;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какую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 xml:space="preserve"> прямую называют графиком движения.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Иметь представление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о графиках.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 </w:t>
            </w:r>
            <w:r w:rsidRPr="004D6B15">
              <w:rPr>
                <w:rFonts w:ascii="Arial" w:hAnsi="Arial" w:cs="Arial"/>
                <w:sz w:val="20"/>
                <w:szCs w:val="20"/>
              </w:rPr>
              <w:t>строить столбчатые диагра</w:t>
            </w:r>
            <w:r w:rsidRPr="004D6B15">
              <w:rPr>
                <w:rFonts w:ascii="Arial" w:hAnsi="Arial" w:cs="Arial"/>
                <w:sz w:val="20"/>
                <w:szCs w:val="20"/>
              </w:rPr>
              <w:t>м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мы по условиям текстовых задач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определять по графику значение одной величины по заданному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чению другой;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анализировать изменение одной величины в зависимости от другой;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строить графики зависимости в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личин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Закре</w:t>
            </w:r>
            <w:r w:rsidRPr="004D6B15">
              <w:rPr>
                <w:rFonts w:ascii="Arial" w:hAnsi="Arial" w:cs="Arial"/>
                <w:sz w:val="20"/>
                <w:szCs w:val="20"/>
              </w:rPr>
              <w:t>п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ление знаний и умений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Обобщ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ние и коррекция знаний 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ind w:left="0" w:hanging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158</w:t>
            </w:r>
          </w:p>
        </w:tc>
        <w:tc>
          <w:tcPr>
            <w:tcW w:w="1560" w:type="dxa"/>
            <w:gridSpan w:val="3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 №8</w:t>
            </w:r>
          </w:p>
        </w:tc>
        <w:tc>
          <w:tcPr>
            <w:tcW w:w="425" w:type="dxa"/>
            <w:gridSpan w:val="2"/>
          </w:tcPr>
          <w:p w:rsidR="00937D42" w:rsidRPr="004D6B15" w:rsidRDefault="00937D42" w:rsidP="00937D42">
            <w:pPr>
              <w:ind w:left="0" w:firstLine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Проверка знаний и умений </w:t>
            </w:r>
          </w:p>
        </w:tc>
        <w:tc>
          <w:tcPr>
            <w:tcW w:w="2268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96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Письменная раб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 по вариантам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204" w:type="dxa"/>
            <w:gridSpan w:val="11"/>
            <w:vAlign w:val="center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Дополнения к главе 5</w:t>
            </w:r>
          </w:p>
        </w:tc>
        <w:tc>
          <w:tcPr>
            <w:tcW w:w="3827" w:type="dxa"/>
            <w:gridSpan w:val="2"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Занимател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задачи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rPr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нир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ванный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Решение текстовых задач арифметич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скими методами.</w:t>
            </w:r>
          </w:p>
          <w:p w:rsidR="00937D42" w:rsidRPr="004D6B15" w:rsidRDefault="00937D42" w:rsidP="00937D42">
            <w:pPr>
              <w:pStyle w:val="a5"/>
              <w:ind w:left="34" w:righ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16126" w:type="dxa"/>
            <w:gridSpan w:val="20"/>
            <w:vAlign w:val="center"/>
          </w:tcPr>
          <w:p w:rsidR="00937D42" w:rsidRPr="004D6B15" w:rsidRDefault="00937D42" w:rsidP="00937D42">
            <w:pPr>
              <w:spacing w:line="220" w:lineRule="auto"/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Итоговое повторение курса математики 6 класса (10 ч)</w:t>
            </w: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t>161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Действия с рационал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ными числ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ми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Натуральные числа. Обыкновенные др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би. Десятичные дроби. Рационал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числа. Сво</w:t>
            </w:r>
            <w:r w:rsidRPr="004D6B15">
              <w:rPr>
                <w:rFonts w:ascii="Arial" w:hAnsi="Arial" w:cs="Arial"/>
                <w:sz w:val="20"/>
                <w:szCs w:val="20"/>
              </w:rPr>
              <w:t>й</w:t>
            </w:r>
            <w:r w:rsidRPr="004D6B15">
              <w:rPr>
                <w:rFonts w:ascii="Arial" w:hAnsi="Arial" w:cs="Arial"/>
                <w:sz w:val="20"/>
                <w:szCs w:val="20"/>
              </w:rPr>
              <w:t>ства действий с 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циональными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лами. Нахождение дроби от числа, числа по значению его дроби 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Знать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свойства действий с раци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нальными числами.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распознавать указанные числа;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применять изученные свойства при нахождении значений выражений, упрощении выражений, решении уравнений, решении текстовых з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дач;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дробь от числа, число по значению его дроби </w:t>
            </w: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t>162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937D42" w:rsidRPr="004D6B15" w:rsidRDefault="00937D42" w:rsidP="00937D42">
            <w:pPr>
              <w:spacing w:line="22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  <w:vAlign w:val="center"/>
          </w:tcPr>
          <w:p w:rsidR="00937D42" w:rsidRPr="004D6B15" w:rsidRDefault="00937D42" w:rsidP="00937D42">
            <w:pPr>
              <w:spacing w:line="220" w:lineRule="auto"/>
              <w:ind w:left="33" w:hanging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Те</w:t>
            </w:r>
            <w:proofErr w:type="gramStart"/>
            <w:r w:rsidRPr="004D6B15">
              <w:rPr>
                <w:rFonts w:ascii="Arial" w:hAnsi="Arial" w:cs="Arial"/>
                <w:sz w:val="20"/>
                <w:szCs w:val="20"/>
              </w:rPr>
              <w:t>ст с вз</w:t>
            </w:r>
            <w:proofErr w:type="gramEnd"/>
            <w:r w:rsidRPr="004D6B15">
              <w:rPr>
                <w:rFonts w:ascii="Arial" w:hAnsi="Arial" w:cs="Arial"/>
                <w:sz w:val="20"/>
                <w:szCs w:val="20"/>
              </w:rPr>
              <w:t>аимопр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веркой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t>163</w:t>
            </w:r>
          </w:p>
        </w:tc>
        <w:tc>
          <w:tcPr>
            <w:tcW w:w="1560" w:type="dxa"/>
            <w:gridSpan w:val="3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Отношения. Пропорции</w:t>
            </w:r>
          </w:p>
        </w:tc>
        <w:tc>
          <w:tcPr>
            <w:tcW w:w="425" w:type="dxa"/>
            <w:gridSpan w:val="2"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Отношения.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центы. Пропорции. 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Основное свойство пропорции </w:t>
            </w:r>
          </w:p>
        </w:tc>
        <w:tc>
          <w:tcPr>
            <w:tcW w:w="3827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находить отношения величин;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 xml:space="preserve">- несколько процентов от числа;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число по нескольким его проце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там;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неизвестный член пропорции; </w:t>
            </w:r>
          </w:p>
          <w:p w:rsidR="00937D42" w:rsidRPr="004D6B15" w:rsidRDefault="00937D42" w:rsidP="00937D42">
            <w:pPr>
              <w:pStyle w:val="a5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по условию задачи составлять ве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ную пропорцию 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Фронтальный опрос, диффере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lastRenderedPageBreak/>
              <w:t>цированный ко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lastRenderedPageBreak/>
              <w:t>164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Прямая и о</w:t>
            </w:r>
            <w:r w:rsidRPr="004D6B15">
              <w:rPr>
                <w:rFonts w:ascii="Arial" w:hAnsi="Arial" w:cs="Arial"/>
                <w:sz w:val="20"/>
                <w:szCs w:val="20"/>
              </w:rPr>
              <w:t>б</w:t>
            </w:r>
            <w:r w:rsidRPr="004D6B15">
              <w:rPr>
                <w:rFonts w:ascii="Arial" w:hAnsi="Arial" w:cs="Arial"/>
                <w:sz w:val="20"/>
                <w:szCs w:val="20"/>
              </w:rPr>
              <w:t>ратная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порционал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ные завис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мости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Прямая и обратная пропорциональные зависимости 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распознавать прямую и обратную пропорциональные зависимости.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 - решать задачи на пропорционал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ные зависимости величин 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t>165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937D42" w:rsidRPr="004D6B15" w:rsidRDefault="00937D42" w:rsidP="00937D42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  <w:vAlign w:val="center"/>
          </w:tcPr>
          <w:p w:rsidR="00937D42" w:rsidRPr="004D6B15" w:rsidRDefault="00937D42" w:rsidP="00937D42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t>166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Уравнения</w:t>
            </w:r>
          </w:p>
        </w:tc>
        <w:tc>
          <w:tcPr>
            <w:tcW w:w="425" w:type="dxa"/>
            <w:gridSpan w:val="2"/>
            <w:vMerge w:val="restart"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Уравнение. Корень уравнения. Что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>чит «решить ура</w:t>
            </w:r>
            <w:r w:rsidRPr="004D6B15">
              <w:rPr>
                <w:rFonts w:ascii="Arial" w:hAnsi="Arial" w:cs="Arial"/>
                <w:sz w:val="20"/>
                <w:szCs w:val="20"/>
              </w:rPr>
              <w:t>в</w:t>
            </w:r>
            <w:r w:rsidRPr="004D6B15">
              <w:rPr>
                <w:rFonts w:ascii="Arial" w:hAnsi="Arial" w:cs="Arial"/>
                <w:sz w:val="20"/>
                <w:szCs w:val="20"/>
              </w:rPr>
              <w:t>нение»? Правила переноса слагаемых из одной части уравнения в другую; умножения (дел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ния) обеих частей уравнения на одно и то же число, не ра</w:t>
            </w:r>
            <w:r w:rsidRPr="004D6B15">
              <w:rPr>
                <w:rFonts w:ascii="Arial" w:hAnsi="Arial" w:cs="Arial"/>
                <w:sz w:val="20"/>
                <w:szCs w:val="20"/>
              </w:rPr>
              <w:t>в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ное нулю 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Знать </w:t>
            </w:r>
            <w:r w:rsidRPr="004D6B15">
              <w:rPr>
                <w:rFonts w:ascii="Arial" w:hAnsi="Arial" w:cs="Arial"/>
                <w:sz w:val="20"/>
                <w:szCs w:val="20"/>
              </w:rPr>
              <w:t>определения: уравнения, ко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ня уравнения.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объяснять, что значит «решить уравнение»;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применять изученные правила при решении уравнений; </w:t>
            </w:r>
          </w:p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- составлять уравнения по условию задачи и решать их </w:t>
            </w: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Фронтальный опрос, индивид</w:t>
            </w:r>
            <w:r w:rsidRPr="004D6B15">
              <w:rPr>
                <w:rFonts w:ascii="Arial" w:hAnsi="Arial" w:cs="Arial"/>
                <w:sz w:val="20"/>
                <w:szCs w:val="20"/>
              </w:rPr>
              <w:t>у</w:t>
            </w:r>
            <w:r w:rsidRPr="004D6B15">
              <w:rPr>
                <w:rFonts w:ascii="Arial" w:hAnsi="Arial" w:cs="Arial"/>
                <w:sz w:val="20"/>
                <w:szCs w:val="20"/>
              </w:rPr>
              <w:t>альный контроль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t>167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937D42" w:rsidRPr="004D6B15" w:rsidRDefault="00937D42" w:rsidP="00937D42">
            <w:pPr>
              <w:ind w:left="3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937D42" w:rsidRPr="004D6B15" w:rsidRDefault="00937D42" w:rsidP="00937D42">
            <w:pPr>
              <w:pStyle w:val="1"/>
              <w:ind w:left="113" w:hanging="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>рованный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937D42" w:rsidRPr="004D6B15" w:rsidRDefault="00937D42" w:rsidP="00937D42">
            <w:pPr>
              <w:spacing w:line="220" w:lineRule="auto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spacing w:line="220" w:lineRule="auto"/>
              <w:ind w:left="0" w:hanging="60"/>
              <w:rPr>
                <w:rFonts w:ascii="Arial" w:hAnsi="Arial" w:cs="Arial"/>
                <w:bCs/>
                <w:sz w:val="20"/>
                <w:szCs w:val="20"/>
              </w:rPr>
            </w:pPr>
            <w:r w:rsidRPr="004D6B15">
              <w:rPr>
                <w:rFonts w:ascii="Arial" w:hAnsi="Arial" w:cs="Arial"/>
                <w:bCs/>
                <w:sz w:val="20"/>
                <w:szCs w:val="20"/>
              </w:rPr>
              <w:t>168</w:t>
            </w:r>
          </w:p>
        </w:tc>
        <w:tc>
          <w:tcPr>
            <w:tcW w:w="1560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Итоговая контрол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b/>
                <w:i/>
                <w:sz w:val="20"/>
                <w:szCs w:val="20"/>
              </w:rPr>
              <w:t>ная работа</w:t>
            </w:r>
          </w:p>
        </w:tc>
        <w:tc>
          <w:tcPr>
            <w:tcW w:w="425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Проверка знаний и умений </w:t>
            </w:r>
          </w:p>
        </w:tc>
        <w:tc>
          <w:tcPr>
            <w:tcW w:w="2268" w:type="dxa"/>
            <w:gridSpan w:val="2"/>
            <w:vAlign w:val="center"/>
          </w:tcPr>
          <w:p w:rsidR="00937D42" w:rsidRPr="004D6B15" w:rsidRDefault="00937D42" w:rsidP="00A94808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Рациональные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ла. Свойства де</w:t>
            </w:r>
            <w:r w:rsidRPr="004D6B15">
              <w:rPr>
                <w:rFonts w:ascii="Arial" w:hAnsi="Arial" w:cs="Arial"/>
                <w:sz w:val="20"/>
                <w:szCs w:val="20"/>
              </w:rPr>
              <w:t>й</w:t>
            </w:r>
            <w:r w:rsidRPr="004D6B15">
              <w:rPr>
                <w:rFonts w:ascii="Arial" w:hAnsi="Arial" w:cs="Arial"/>
                <w:sz w:val="20"/>
                <w:szCs w:val="20"/>
              </w:rPr>
              <w:t>ствий с рационал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>ными числами. П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>рядок действий. Проценты. Пропо</w:t>
            </w:r>
            <w:r w:rsidRPr="004D6B15">
              <w:rPr>
                <w:rFonts w:ascii="Arial" w:hAnsi="Arial" w:cs="Arial"/>
                <w:sz w:val="20"/>
                <w:szCs w:val="20"/>
              </w:rPr>
              <w:t>р</w:t>
            </w:r>
            <w:r w:rsidRPr="004D6B15">
              <w:rPr>
                <w:rFonts w:ascii="Arial" w:hAnsi="Arial" w:cs="Arial"/>
                <w:sz w:val="20"/>
                <w:szCs w:val="20"/>
              </w:rPr>
              <w:t>ции. Нахождение дроби от числа, 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скольких процентов от числа, нахожд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ние числа по его дроби или по н</w:t>
            </w:r>
            <w:r w:rsidRPr="004D6B15">
              <w:rPr>
                <w:rFonts w:ascii="Arial" w:hAnsi="Arial" w:cs="Arial"/>
                <w:sz w:val="20"/>
                <w:szCs w:val="20"/>
              </w:rPr>
              <w:t>е</w:t>
            </w:r>
            <w:r w:rsidRPr="004D6B15">
              <w:rPr>
                <w:rFonts w:ascii="Arial" w:hAnsi="Arial" w:cs="Arial"/>
                <w:sz w:val="20"/>
                <w:szCs w:val="20"/>
              </w:rPr>
              <w:t>скольким проце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там. Уравнение, корни уравнения </w:t>
            </w:r>
          </w:p>
        </w:tc>
        <w:tc>
          <w:tcPr>
            <w:tcW w:w="3827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 xml:space="preserve">Уметь: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находить значение выражений, определив порядок действий; неи</w:t>
            </w:r>
            <w:r w:rsidRPr="004D6B15">
              <w:rPr>
                <w:rFonts w:ascii="Arial" w:hAnsi="Arial" w:cs="Arial"/>
                <w:sz w:val="20"/>
                <w:szCs w:val="20"/>
              </w:rPr>
              <w:t>з</w:t>
            </w:r>
            <w:r w:rsidRPr="004D6B15">
              <w:rPr>
                <w:rFonts w:ascii="Arial" w:hAnsi="Arial" w:cs="Arial"/>
                <w:sz w:val="20"/>
                <w:szCs w:val="20"/>
              </w:rPr>
              <w:t>вестный член пропорции; дробь от числа; несколько процентов от чи</w:t>
            </w:r>
            <w:r w:rsidRPr="004D6B15">
              <w:rPr>
                <w:rFonts w:ascii="Arial" w:hAnsi="Arial" w:cs="Arial"/>
                <w:sz w:val="20"/>
                <w:szCs w:val="20"/>
              </w:rPr>
              <w:t>с</w:t>
            </w:r>
            <w:r w:rsidRPr="004D6B15">
              <w:rPr>
                <w:rFonts w:ascii="Arial" w:hAnsi="Arial" w:cs="Arial"/>
                <w:sz w:val="20"/>
                <w:szCs w:val="20"/>
              </w:rPr>
              <w:t>ла; число по его дроби или нескол</w:t>
            </w:r>
            <w:r w:rsidRPr="004D6B15">
              <w:rPr>
                <w:rFonts w:ascii="Arial" w:hAnsi="Arial" w:cs="Arial"/>
                <w:sz w:val="20"/>
                <w:szCs w:val="20"/>
              </w:rPr>
              <w:t>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ким процентам; </w:t>
            </w:r>
          </w:p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- решать уравнения, используя пр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вила переноса слагаемых из одной части уравнения в другую 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Письменная работа по вариантам. Ит</w:t>
            </w:r>
            <w:r w:rsidRPr="004D6B15">
              <w:rPr>
                <w:rFonts w:ascii="Arial" w:hAnsi="Arial" w:cs="Arial"/>
                <w:sz w:val="20"/>
                <w:szCs w:val="20"/>
              </w:rPr>
              <w:t>о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говый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D42" w:rsidRPr="004D6B15">
        <w:tc>
          <w:tcPr>
            <w:tcW w:w="675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-142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169- 170</w:t>
            </w:r>
          </w:p>
        </w:tc>
        <w:tc>
          <w:tcPr>
            <w:tcW w:w="1560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Резерв</w:t>
            </w:r>
          </w:p>
        </w:tc>
        <w:tc>
          <w:tcPr>
            <w:tcW w:w="425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4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276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Комбин</w:t>
            </w:r>
            <w:r w:rsidRPr="004D6B15">
              <w:rPr>
                <w:rFonts w:ascii="Arial" w:hAnsi="Arial" w:cs="Arial"/>
                <w:sz w:val="20"/>
                <w:szCs w:val="20"/>
              </w:rPr>
              <w:t>и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рованный </w:t>
            </w:r>
          </w:p>
        </w:tc>
        <w:tc>
          <w:tcPr>
            <w:tcW w:w="2268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>Повторение изуче</w:t>
            </w:r>
            <w:r w:rsidRPr="004D6B15">
              <w:rPr>
                <w:rFonts w:ascii="Arial" w:hAnsi="Arial" w:cs="Arial"/>
                <w:sz w:val="20"/>
                <w:szCs w:val="20"/>
              </w:rPr>
              <w:t>н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ного материала </w:t>
            </w:r>
          </w:p>
        </w:tc>
        <w:tc>
          <w:tcPr>
            <w:tcW w:w="3827" w:type="dxa"/>
            <w:gridSpan w:val="2"/>
            <w:vAlign w:val="center"/>
          </w:tcPr>
          <w:p w:rsidR="00937D42" w:rsidRPr="004D6B15" w:rsidRDefault="00937D42" w:rsidP="00937D42">
            <w:pPr>
              <w:pStyle w:val="a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b/>
                <w:sz w:val="20"/>
                <w:szCs w:val="20"/>
              </w:rPr>
              <w:t>Уметь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 применять полученные зн</w:t>
            </w:r>
            <w:r w:rsidRPr="004D6B15">
              <w:rPr>
                <w:rFonts w:ascii="Arial" w:hAnsi="Arial" w:cs="Arial"/>
                <w:sz w:val="20"/>
                <w:szCs w:val="20"/>
              </w:rPr>
              <w:t>а</w:t>
            </w:r>
            <w:r w:rsidRPr="004D6B15">
              <w:rPr>
                <w:rFonts w:ascii="Arial" w:hAnsi="Arial" w:cs="Arial"/>
                <w:sz w:val="20"/>
                <w:szCs w:val="20"/>
              </w:rPr>
              <w:t xml:space="preserve">ния, умения и навыки на практике </w:t>
            </w:r>
          </w:p>
        </w:tc>
        <w:tc>
          <w:tcPr>
            <w:tcW w:w="2126" w:type="dxa"/>
            <w:gridSpan w:val="3"/>
            <w:vAlign w:val="center"/>
          </w:tcPr>
          <w:p w:rsidR="00937D42" w:rsidRPr="004D6B15" w:rsidRDefault="00937D42" w:rsidP="00937D42">
            <w:pPr>
              <w:pStyle w:val="a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4D6B15">
              <w:rPr>
                <w:rFonts w:ascii="Arial" w:hAnsi="Arial" w:cs="Arial"/>
                <w:sz w:val="20"/>
                <w:szCs w:val="20"/>
              </w:rPr>
              <w:t xml:space="preserve">Индивидуальный контроль </w:t>
            </w: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937D42" w:rsidRPr="004D6B15" w:rsidRDefault="00937D42" w:rsidP="00937D42">
            <w:pPr>
              <w:spacing w:line="220" w:lineRule="auto"/>
              <w:ind w:left="0" w:hanging="30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C4B05" w:rsidRPr="00FB2E93" w:rsidRDefault="001C4B05" w:rsidP="005D003F">
      <w:pPr>
        <w:rPr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  <w:tblInd w:w="0" w:type="dxa"/>
        <w:tblLook w:val="04A0" w:firstRow="1" w:lastRow="0" w:firstColumn="1" w:lastColumn="0" w:noHBand="0" w:noVBand="1"/>
      </w:tblPr>
      <w:tblGrid>
        <w:gridCol w:w="1520"/>
        <w:gridCol w:w="4480"/>
      </w:tblGrid>
      <w:tr w:rsidR="00172664">
        <w:trPr>
          <w:jc w:val="center"/>
        </w:trPr>
        <w:tc>
          <w:tcPr>
            <w:tcW w:w="0" w:type="auto"/>
            <w:gridSpan w:val="2"/>
            <w:tcMar>
              <w:top w:w="150" w:type="dxa"/>
              <w:left w:w="350" w:type="dxa"/>
              <w:bottom w:w="0" w:type="dxa"/>
              <w:right w:w="350" w:type="dxa"/>
            </w:tcMar>
          </w:tcPr>
          <w:p w:rsidR="00172664" w:rsidRDefault="006D2DEB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ДОКУМЕНТ ПОДПИСАН </w:t>
            </w:r>
            <w:r>
              <w:rPr>
                <w:b/>
                <w:bCs/>
                <w:sz w:val="36"/>
                <w:szCs w:val="36"/>
              </w:rPr>
              <w:lastRenderedPageBreak/>
              <w:t>ЭЛЕКТРОННОЙ ПОДП</w:t>
            </w:r>
            <w:r>
              <w:rPr>
                <w:b/>
                <w:bCs/>
                <w:sz w:val="36"/>
                <w:szCs w:val="36"/>
              </w:rPr>
              <w:t>И</w:t>
            </w:r>
            <w:r>
              <w:rPr>
                <w:b/>
                <w:bCs/>
                <w:sz w:val="36"/>
                <w:szCs w:val="36"/>
              </w:rPr>
              <w:t>СЬЮ</w:t>
            </w:r>
          </w:p>
        </w:tc>
      </w:tr>
      <w:tr w:rsidR="00172664">
        <w:trPr>
          <w:jc w:val="center"/>
        </w:trPr>
        <w:tc>
          <w:tcPr>
            <w:tcW w:w="0" w:type="auto"/>
            <w:gridSpan w:val="2"/>
            <w:tcMar>
              <w:left w:w="0" w:type="dxa"/>
              <w:bottom w:w="150" w:type="dxa"/>
              <w:right w:w="0" w:type="dxa"/>
            </w:tcMar>
          </w:tcPr>
          <w:p w:rsidR="00172664" w:rsidRDefault="006D2DEB">
            <w:pPr>
              <w:shd w:val="clear" w:color="auto" w:fill="000000"/>
              <w:spacing w:before="50" w:after="5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СВЕДЕНИЯ О СЕРТИФИКАТЕ ЭП</w:t>
            </w:r>
          </w:p>
        </w:tc>
      </w:tr>
      <w:tr w:rsidR="00172664">
        <w:trPr>
          <w:jc w:val="center"/>
        </w:trPr>
        <w:tc>
          <w:tcPr>
            <w:tcW w:w="0" w:type="auto"/>
          </w:tcPr>
          <w:p w:rsidR="00172664" w:rsidRDefault="006D2DEB">
            <w:r>
              <w:t>Сертификат</w:t>
            </w:r>
          </w:p>
        </w:tc>
        <w:tc>
          <w:tcPr>
            <w:tcW w:w="0" w:type="auto"/>
          </w:tcPr>
          <w:p w:rsidR="00172664" w:rsidRDefault="006D2DEB">
            <w:r>
              <w:t>603332450510203670830559428146817986133868575832</w:t>
            </w:r>
          </w:p>
        </w:tc>
      </w:tr>
      <w:tr w:rsidR="00172664">
        <w:trPr>
          <w:jc w:val="center"/>
        </w:trPr>
        <w:tc>
          <w:tcPr>
            <w:tcW w:w="0" w:type="auto"/>
          </w:tcPr>
          <w:p w:rsidR="00172664" w:rsidRDefault="006D2DEB">
            <w:r>
              <w:t>Владелец</w:t>
            </w:r>
          </w:p>
        </w:tc>
        <w:tc>
          <w:tcPr>
            <w:tcW w:w="0" w:type="auto"/>
          </w:tcPr>
          <w:p w:rsidR="00172664" w:rsidRDefault="006D2DEB">
            <w:r>
              <w:t>Дедегкаева Зина Васильевна</w:t>
            </w:r>
          </w:p>
        </w:tc>
      </w:tr>
      <w:tr w:rsidR="00172664">
        <w:trPr>
          <w:jc w:val="center"/>
        </w:trPr>
        <w:tc>
          <w:tcPr>
            <w:tcW w:w="0" w:type="auto"/>
          </w:tcPr>
          <w:p w:rsidR="00172664" w:rsidRDefault="006D2DEB">
            <w:r>
              <w:t>Действителен</w:t>
            </w:r>
          </w:p>
        </w:tc>
        <w:tc>
          <w:tcPr>
            <w:tcW w:w="0" w:type="auto"/>
          </w:tcPr>
          <w:p w:rsidR="00172664" w:rsidRDefault="006D2DEB">
            <w:r>
              <w:t>С 01.03.2021 по 01.03.2022</w:t>
            </w:r>
          </w:p>
        </w:tc>
      </w:tr>
    </w:tbl>
    <w:p w:rsidR="00000000" w:rsidRDefault="006D2DEB"/>
    <w:sectPr w:rsidR="00000000" w:rsidSect="0086012E">
      <w:pgSz w:w="16838" w:h="11906" w:orient="landscape" w:code="9"/>
      <w:pgMar w:top="720" w:right="357" w:bottom="851" w:left="539" w:header="709" w:footer="709" w:gutter="0"/>
      <w:cols w:space="708"/>
      <w:docGrid w:linePitch="360"/>
    </w:sectPr>
  </w:body>
</w:document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13AE3AE3"/>
    <w:multiLevelType w:val="multilevel"/>
    <w:tmpl w:val="70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8B20EBC"/>
    <w:multiLevelType w:val="hybridMultilevel"/>
    <w:tmpl w:val="E92E15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695E94"/>
    <w:multiLevelType w:val="multilevel"/>
    <w:tmpl w:val="70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E2A71"/>
    <w:multiLevelType w:val="hybridMultilevel"/>
    <w:tmpl w:val="D94CD198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01642D0"/>
    <w:multiLevelType w:val="hybridMultilevel"/>
    <w:tmpl w:val="F4E8274E"/>
    <w:lvl w:ilvl="0" w:tplc="59601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EF175F"/>
    <w:multiLevelType w:val="hybridMultilevel"/>
    <w:tmpl w:val="9AF29BA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461CE9"/>
    <w:multiLevelType w:val="multilevel"/>
    <w:tmpl w:val="70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B185F20"/>
    <w:multiLevelType w:val="hybridMultilevel"/>
    <w:tmpl w:val="338CE3FA"/>
    <w:lvl w:ilvl="0" w:tplc="53413920">
      <w:start w:val="1"/>
      <w:numFmt w:val="decimal"/>
      <w:lvlText w:val="%1."/>
      <w:lvlJc w:val="left"/>
      <w:pPr>
        <w:ind w:left="720" w:hanging="360"/>
      </w:pPr>
    </w:lvl>
    <w:lvl w:ilvl="1" w:tplc="53413920" w:tentative="1">
      <w:start w:val="1"/>
      <w:numFmt w:val="lowerLetter"/>
      <w:lvlText w:val="%2."/>
      <w:lvlJc w:val="left"/>
      <w:pPr>
        <w:ind w:left="1440" w:hanging="360"/>
      </w:pPr>
    </w:lvl>
    <w:lvl w:ilvl="2" w:tplc="53413920" w:tentative="1">
      <w:start w:val="1"/>
      <w:numFmt w:val="lowerRoman"/>
      <w:lvlText w:val="%3."/>
      <w:lvlJc w:val="right"/>
      <w:pPr>
        <w:ind w:left="2160" w:hanging="180"/>
      </w:pPr>
    </w:lvl>
    <w:lvl w:ilvl="3" w:tplc="53413920" w:tentative="1">
      <w:start w:val="1"/>
      <w:numFmt w:val="decimal"/>
      <w:lvlText w:val="%4."/>
      <w:lvlJc w:val="left"/>
      <w:pPr>
        <w:ind w:left="2880" w:hanging="360"/>
      </w:pPr>
    </w:lvl>
    <w:lvl w:ilvl="4" w:tplc="53413920" w:tentative="1">
      <w:start w:val="1"/>
      <w:numFmt w:val="lowerLetter"/>
      <w:lvlText w:val="%5."/>
      <w:lvlJc w:val="left"/>
      <w:pPr>
        <w:ind w:left="3600" w:hanging="360"/>
      </w:pPr>
    </w:lvl>
    <w:lvl w:ilvl="5" w:tplc="53413920" w:tentative="1">
      <w:start w:val="1"/>
      <w:numFmt w:val="lowerRoman"/>
      <w:lvlText w:val="%6."/>
      <w:lvlJc w:val="right"/>
      <w:pPr>
        <w:ind w:left="4320" w:hanging="180"/>
      </w:pPr>
    </w:lvl>
    <w:lvl w:ilvl="6" w:tplc="53413920" w:tentative="1">
      <w:start w:val="1"/>
      <w:numFmt w:val="decimal"/>
      <w:lvlText w:val="%7."/>
      <w:lvlJc w:val="left"/>
      <w:pPr>
        <w:ind w:left="5040" w:hanging="360"/>
      </w:pPr>
    </w:lvl>
    <w:lvl w:ilvl="7" w:tplc="53413920" w:tentative="1">
      <w:start w:val="1"/>
      <w:numFmt w:val="lowerLetter"/>
      <w:lvlText w:val="%8."/>
      <w:lvlJc w:val="left"/>
      <w:pPr>
        <w:ind w:left="5760" w:hanging="360"/>
      </w:pPr>
    </w:lvl>
    <w:lvl w:ilvl="8" w:tplc="534139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9600F"/>
    <w:multiLevelType w:val="hybridMultilevel"/>
    <w:tmpl w:val="BAE42FD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6"/>
  </w:num>
  <w:num w:numId="12">
    <w:abstractNumId w:val="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8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6D"/>
    <w:rsid w:val="0001010D"/>
    <w:rsid w:val="00011CBE"/>
    <w:rsid w:val="0002104A"/>
    <w:rsid w:val="00064E05"/>
    <w:rsid w:val="00087D7E"/>
    <w:rsid w:val="000E69FB"/>
    <w:rsid w:val="001038AA"/>
    <w:rsid w:val="001119E4"/>
    <w:rsid w:val="0014019D"/>
    <w:rsid w:val="00146F7F"/>
    <w:rsid w:val="00172664"/>
    <w:rsid w:val="001730FD"/>
    <w:rsid w:val="0018080F"/>
    <w:rsid w:val="001A2CAB"/>
    <w:rsid w:val="001A54B1"/>
    <w:rsid w:val="001C4B05"/>
    <w:rsid w:val="00207D8B"/>
    <w:rsid w:val="00263F0A"/>
    <w:rsid w:val="00266ECF"/>
    <w:rsid w:val="002A038A"/>
    <w:rsid w:val="002A51A7"/>
    <w:rsid w:val="002B5D01"/>
    <w:rsid w:val="002C1DB0"/>
    <w:rsid w:val="002F72E0"/>
    <w:rsid w:val="0032185B"/>
    <w:rsid w:val="00322170"/>
    <w:rsid w:val="0032497E"/>
    <w:rsid w:val="00337319"/>
    <w:rsid w:val="003615C5"/>
    <w:rsid w:val="003625BE"/>
    <w:rsid w:val="00380ADC"/>
    <w:rsid w:val="003A151E"/>
    <w:rsid w:val="003A22E7"/>
    <w:rsid w:val="003B3DB8"/>
    <w:rsid w:val="003D1BF4"/>
    <w:rsid w:val="004033FE"/>
    <w:rsid w:val="004114A1"/>
    <w:rsid w:val="004352DA"/>
    <w:rsid w:val="00473678"/>
    <w:rsid w:val="00490F08"/>
    <w:rsid w:val="004C59E3"/>
    <w:rsid w:val="004D6B15"/>
    <w:rsid w:val="004E6354"/>
    <w:rsid w:val="004E685A"/>
    <w:rsid w:val="004F05C6"/>
    <w:rsid w:val="00546770"/>
    <w:rsid w:val="00563EFC"/>
    <w:rsid w:val="00572C27"/>
    <w:rsid w:val="005A7FA7"/>
    <w:rsid w:val="005B51DA"/>
    <w:rsid w:val="005D003F"/>
    <w:rsid w:val="005E4FA8"/>
    <w:rsid w:val="005E595E"/>
    <w:rsid w:val="005F5E5D"/>
    <w:rsid w:val="00623C7A"/>
    <w:rsid w:val="00640FE4"/>
    <w:rsid w:val="006502FB"/>
    <w:rsid w:val="00654321"/>
    <w:rsid w:val="0066688C"/>
    <w:rsid w:val="006747D6"/>
    <w:rsid w:val="0068010D"/>
    <w:rsid w:val="00681359"/>
    <w:rsid w:val="006846CF"/>
    <w:rsid w:val="00686425"/>
    <w:rsid w:val="00694928"/>
    <w:rsid w:val="00696FA4"/>
    <w:rsid w:val="006B777F"/>
    <w:rsid w:val="006D2DEB"/>
    <w:rsid w:val="00725039"/>
    <w:rsid w:val="0075296D"/>
    <w:rsid w:val="00756CD0"/>
    <w:rsid w:val="0075732A"/>
    <w:rsid w:val="007676EC"/>
    <w:rsid w:val="007827FA"/>
    <w:rsid w:val="007A15DE"/>
    <w:rsid w:val="00812643"/>
    <w:rsid w:val="0081529A"/>
    <w:rsid w:val="008159B5"/>
    <w:rsid w:val="00853290"/>
    <w:rsid w:val="0086012E"/>
    <w:rsid w:val="008848B8"/>
    <w:rsid w:val="008C17EB"/>
    <w:rsid w:val="008C27EE"/>
    <w:rsid w:val="008D213F"/>
    <w:rsid w:val="008E37BA"/>
    <w:rsid w:val="0091310E"/>
    <w:rsid w:val="00922D11"/>
    <w:rsid w:val="00937D42"/>
    <w:rsid w:val="00967D07"/>
    <w:rsid w:val="009A7204"/>
    <w:rsid w:val="009F50F0"/>
    <w:rsid w:val="00A07396"/>
    <w:rsid w:val="00A42FDA"/>
    <w:rsid w:val="00A50E88"/>
    <w:rsid w:val="00A61A39"/>
    <w:rsid w:val="00A67F9C"/>
    <w:rsid w:val="00A94808"/>
    <w:rsid w:val="00AA0A46"/>
    <w:rsid w:val="00AD2983"/>
    <w:rsid w:val="00B00A88"/>
    <w:rsid w:val="00B20C9E"/>
    <w:rsid w:val="00B4573D"/>
    <w:rsid w:val="00B567D6"/>
    <w:rsid w:val="00B6414E"/>
    <w:rsid w:val="00B64E50"/>
    <w:rsid w:val="00B9710B"/>
    <w:rsid w:val="00BA4D2A"/>
    <w:rsid w:val="00BB782C"/>
    <w:rsid w:val="00BF57EE"/>
    <w:rsid w:val="00C04038"/>
    <w:rsid w:val="00C15049"/>
    <w:rsid w:val="00C64C49"/>
    <w:rsid w:val="00CD04CB"/>
    <w:rsid w:val="00CD7E69"/>
    <w:rsid w:val="00D05379"/>
    <w:rsid w:val="00D12C51"/>
    <w:rsid w:val="00D210F8"/>
    <w:rsid w:val="00D33BAF"/>
    <w:rsid w:val="00D36C5B"/>
    <w:rsid w:val="00D42FF0"/>
    <w:rsid w:val="00D62AEC"/>
    <w:rsid w:val="00D84A00"/>
    <w:rsid w:val="00DA5D42"/>
    <w:rsid w:val="00DC7BF1"/>
    <w:rsid w:val="00DD3430"/>
    <w:rsid w:val="00E36448"/>
    <w:rsid w:val="00E62E25"/>
    <w:rsid w:val="00E96E4A"/>
    <w:rsid w:val="00ED52B8"/>
    <w:rsid w:val="00EF6F1D"/>
    <w:rsid w:val="00F3494E"/>
    <w:rsid w:val="00F6325B"/>
    <w:rsid w:val="00F64E2D"/>
    <w:rsid w:val="00F7311E"/>
    <w:rsid w:val="00FB2E93"/>
    <w:rsid w:val="00FC3CFB"/>
    <w:rsid w:val="00FD3DA9"/>
    <w:rsid w:val="00FE056C"/>
    <w:rsid w:val="00FE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96D"/>
    <w:pPr>
      <w:widowControl w:val="0"/>
      <w:autoSpaceDE w:val="0"/>
      <w:autoSpaceDN w:val="0"/>
      <w:adjustRightInd w:val="0"/>
      <w:ind w:left="240"/>
    </w:pPr>
    <w:rPr>
      <w:sz w:val="16"/>
      <w:szCs w:val="16"/>
    </w:rPr>
  </w:style>
  <w:style w:type="paragraph" w:styleId="1">
    <w:name w:val="heading 1"/>
    <w:basedOn w:val="a"/>
    <w:next w:val="a"/>
    <w:qFormat/>
    <w:rsid w:val="008848B8"/>
    <w:pPr>
      <w:keepNext/>
      <w:widowControl/>
      <w:autoSpaceDE/>
      <w:autoSpaceDN/>
      <w:adjustRightInd/>
      <w:ind w:left="0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5296D"/>
    <w:pPr>
      <w:widowControl w:val="0"/>
      <w:autoSpaceDE w:val="0"/>
      <w:autoSpaceDN w:val="0"/>
      <w:adjustRightInd w:val="0"/>
      <w:spacing w:before="60" w:after="120" w:line="340" w:lineRule="auto"/>
      <w:ind w:left="720" w:right="600"/>
      <w:jc w:val="center"/>
    </w:pPr>
    <w:rPr>
      <w:b/>
      <w:bCs/>
    </w:rPr>
  </w:style>
  <w:style w:type="paragraph" w:styleId="a3">
    <w:name w:val="Balloon Text"/>
    <w:basedOn w:val="a"/>
    <w:semiHidden/>
    <w:rsid w:val="00D84A00"/>
    <w:rPr>
      <w:rFonts w:ascii="Tahoma" w:hAnsi="Tahoma" w:cs="Tahoma"/>
    </w:rPr>
  </w:style>
  <w:style w:type="table" w:styleId="a4">
    <w:name w:val="Table Grid"/>
    <w:basedOn w:val="a1"/>
    <w:rsid w:val="00B567D6"/>
    <w:pPr>
      <w:widowControl w:val="0"/>
      <w:autoSpaceDE w:val="0"/>
      <w:autoSpaceDN w:val="0"/>
      <w:adjustRightInd w:val="0"/>
      <w:ind w:left="280" w:hanging="3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8848B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a5">
    <w:name w:val="Стиль"/>
    <w:rsid w:val="00D36C5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6">
    <w:name w:val="Содержимое таблицы"/>
    <w:basedOn w:val="a"/>
    <w:rsid w:val="0068010D"/>
    <w:pPr>
      <w:suppressLineNumbers/>
      <w:suppressAutoHyphens/>
      <w:autoSpaceDE/>
      <w:autoSpaceDN/>
      <w:adjustRightInd/>
      <w:ind w:left="0"/>
    </w:pPr>
    <w:rPr>
      <w:rFonts w:ascii="Arial" w:eastAsia="Arial Unicode MS" w:hAnsi="Arial"/>
      <w:kern w:val="1"/>
      <w:sz w:val="20"/>
      <w:szCs w:val="24"/>
    </w:rPr>
  </w:style>
  <w:style w:type="character" w:customStyle="1" w:styleId="WW-Absatz-Standardschriftart111">
    <w:name w:val="WW-Absatz-Standardschriftart111"/>
    <w:rsid w:val="00087D7E"/>
  </w:style>
  <w:style w:type="character" w:customStyle="1" w:styleId="WW-Absatz-Standardschriftart1111">
    <w:name w:val="WW-Absatz-Standardschriftart1111"/>
    <w:rsid w:val="00087D7E"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96D"/>
    <w:pPr>
      <w:widowControl w:val="0"/>
      <w:autoSpaceDE w:val="0"/>
      <w:autoSpaceDN w:val="0"/>
      <w:adjustRightInd w:val="0"/>
      <w:ind w:left="240"/>
    </w:pPr>
    <w:rPr>
      <w:sz w:val="16"/>
      <w:szCs w:val="16"/>
    </w:rPr>
  </w:style>
  <w:style w:type="paragraph" w:styleId="1">
    <w:name w:val="heading 1"/>
    <w:basedOn w:val="a"/>
    <w:next w:val="a"/>
    <w:qFormat/>
    <w:rsid w:val="008848B8"/>
    <w:pPr>
      <w:keepNext/>
      <w:widowControl/>
      <w:autoSpaceDE/>
      <w:autoSpaceDN/>
      <w:adjustRightInd/>
      <w:ind w:left="0"/>
      <w:outlineLvl w:val="0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5296D"/>
    <w:pPr>
      <w:widowControl w:val="0"/>
      <w:autoSpaceDE w:val="0"/>
      <w:autoSpaceDN w:val="0"/>
      <w:adjustRightInd w:val="0"/>
      <w:spacing w:before="60" w:after="120" w:line="340" w:lineRule="auto"/>
      <w:ind w:left="720" w:right="600"/>
      <w:jc w:val="center"/>
    </w:pPr>
    <w:rPr>
      <w:b/>
      <w:bCs/>
    </w:rPr>
  </w:style>
  <w:style w:type="paragraph" w:styleId="a3">
    <w:name w:val="Balloon Text"/>
    <w:basedOn w:val="a"/>
    <w:semiHidden/>
    <w:rsid w:val="00D84A00"/>
    <w:rPr>
      <w:rFonts w:ascii="Tahoma" w:hAnsi="Tahoma" w:cs="Tahoma"/>
    </w:rPr>
  </w:style>
  <w:style w:type="table" w:styleId="a4">
    <w:name w:val="Table Grid"/>
    <w:basedOn w:val="a1"/>
    <w:rsid w:val="00B567D6"/>
    <w:pPr>
      <w:widowControl w:val="0"/>
      <w:autoSpaceDE w:val="0"/>
      <w:autoSpaceDN w:val="0"/>
      <w:adjustRightInd w:val="0"/>
      <w:ind w:left="280" w:hanging="3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8848B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a5">
    <w:name w:val="Стиль"/>
    <w:rsid w:val="00D36C5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6">
    <w:name w:val="Содержимое таблицы"/>
    <w:basedOn w:val="a"/>
    <w:rsid w:val="0068010D"/>
    <w:pPr>
      <w:suppressLineNumbers/>
      <w:suppressAutoHyphens/>
      <w:autoSpaceDE/>
      <w:autoSpaceDN/>
      <w:adjustRightInd/>
      <w:ind w:left="0"/>
    </w:pPr>
    <w:rPr>
      <w:rFonts w:ascii="Arial" w:eastAsia="Arial Unicode MS" w:hAnsi="Arial"/>
      <w:kern w:val="1"/>
      <w:sz w:val="20"/>
      <w:szCs w:val="24"/>
    </w:rPr>
  </w:style>
  <w:style w:type="character" w:customStyle="1" w:styleId="WW-Absatz-Standardschriftart111">
    <w:name w:val="WW-Absatz-Standardschriftart111"/>
    <w:rsid w:val="00087D7E"/>
  </w:style>
  <w:style w:type="character" w:customStyle="1" w:styleId="WW-Absatz-Standardschriftart1111">
    <w:name w:val="WW-Absatz-Standardschriftart1111"/>
    <w:rsid w:val="00087D7E"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696214516" Type="http://schemas.microsoft.com/office/2011/relationships/people" Target="people.xml"/><Relationship Id="rId7" Type="http://schemas.openxmlformats.org/officeDocument/2006/relationships/image" Target="media/image1.jpeg"/><Relationship Id="rId914389839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559E9-0CE7-4E1D-AC8C-208E7293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4917</Words>
  <Characters>35910</Characters>
  <Application>Microsoft Office Word</Application>
  <DocSecurity>0</DocSecurity>
  <Lines>299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ПЛАНИРОВАНИЕ УЧЕБНОГО МАТЕРИАЛА</vt:lpstr>
    </vt:vector>
  </TitlesOfParts>
  <Company>Home</Company>
  <LinksUpToDate>false</LinksUpToDate>
  <CharactersWithSpaces>40746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ПЛАНИРОВАНИЕ УЧЕБНОГО МАТЕРИАЛА</dc:title>
  <dc:creator>Наташа</dc:creator>
  <cp:lastModifiedBy>Пользователь Windows</cp:lastModifiedBy>
  <cp:revision>4</cp:revision>
  <cp:lastPrinted>2021-09-01T04:03:00Z</cp:lastPrinted>
  <dcterms:created xsi:type="dcterms:W3CDTF">2021-10-15T08:00:00Z</dcterms:created>
  <dcterms:modified xsi:type="dcterms:W3CDTF">2022-09-12T15:21:00Z</dcterms:modified>
</cp:coreProperties>
</file>